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7919A" w14:textId="77777777" w:rsidR="007A3F19" w:rsidRDefault="007A3F19" w:rsidP="005C3DA7">
      <w:pPr>
        <w:pStyle w:val="berschrift1"/>
      </w:pPr>
      <w:r w:rsidRPr="001E2F03">
        <w:t>Der natürliche Treibhauseffekt</w:t>
      </w:r>
      <w:r>
        <w:t xml:space="preserve"> </w:t>
      </w:r>
    </w:p>
    <w:p w14:paraId="3BEEC553" w14:textId="77777777" w:rsidR="007A3F19" w:rsidRDefault="008D607E" w:rsidP="007A3F19">
      <w:pPr>
        <w:rPr>
          <w:rFonts w:cs="HelveticaNeueLTStd-Roman"/>
          <w:b/>
          <w:sz w:val="24"/>
          <w:szCs w:val="24"/>
          <w:lang w:eastAsia="de-DE"/>
        </w:rPr>
      </w:pPr>
      <w:r>
        <w:rPr>
          <w:rFonts w:cs="HelveticaNeueLTStd-Roman"/>
          <w:b/>
          <w:noProof/>
          <w:sz w:val="28"/>
          <w:szCs w:val="28"/>
          <w:lang w:eastAsia="de-DE"/>
        </w:rPr>
        <mc:AlternateContent>
          <mc:Choice Requires="wps">
            <w:drawing>
              <wp:anchor distT="0" distB="0" distL="114300" distR="114300" simplePos="0" relativeHeight="251897856" behindDoc="0" locked="0" layoutInCell="1" allowOverlap="1" wp14:anchorId="69F3555B" wp14:editId="371E76A0">
                <wp:simplePos x="0" y="0"/>
                <wp:positionH relativeFrom="margin">
                  <wp:posOffset>-27940</wp:posOffset>
                </wp:positionH>
                <wp:positionV relativeFrom="margin">
                  <wp:posOffset>1956435</wp:posOffset>
                </wp:positionV>
                <wp:extent cx="5387340" cy="1428750"/>
                <wp:effectExtent l="0" t="0" r="3810" b="0"/>
                <wp:wrapNone/>
                <wp:docPr id="7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7340" cy="1428750"/>
                        </a:xfrm>
                        <a:prstGeom prst="rect">
                          <a:avLst/>
                        </a:prstGeom>
                        <a:solidFill>
                          <a:srgbClr val="CFE9F2"/>
                        </a:solidFill>
                        <a:ln w="31750">
                          <a:noFill/>
                          <a:miter lim="800000"/>
                          <a:headEnd/>
                          <a:tailEn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01B399F1" w14:textId="12A8AAF1" w:rsidR="00566BF7" w:rsidRDefault="00566BF7" w:rsidP="007A3F19">
                            <w:pPr>
                              <w:rPr>
                                <w:lang w:eastAsia="de-DE"/>
                              </w:rPr>
                            </w:pPr>
                            <w:r w:rsidRPr="005B1A1A">
                              <w:rPr>
                                <w:rStyle w:val="berschrift3Zchn"/>
                              </w:rPr>
                              <w:t xml:space="preserve">Info: </w:t>
                            </w:r>
                            <w:r w:rsidRPr="005B1A1A">
                              <w:rPr>
                                <w:rStyle w:val="berschrift3Zchn"/>
                              </w:rPr>
                              <w:br/>
                            </w:r>
                            <w:r w:rsidRPr="00C36CD6">
                              <w:rPr>
                                <w:lang w:eastAsia="de-DE"/>
                              </w:rPr>
                              <w:t>Die Erde ist von einer Lufthülle umgeben</w:t>
                            </w:r>
                            <w:r>
                              <w:rPr>
                                <w:lang w:eastAsia="de-DE"/>
                              </w:rPr>
                              <w:t>.</w:t>
                            </w:r>
                            <w:r w:rsidRPr="00C36CD6">
                              <w:rPr>
                                <w:lang w:eastAsia="de-DE"/>
                              </w:rPr>
                              <w:t xml:space="preserve"> </w:t>
                            </w:r>
                            <w:r>
                              <w:rPr>
                                <w:lang w:eastAsia="de-DE"/>
                              </w:rPr>
                              <w:t>D</w:t>
                            </w:r>
                            <w:r w:rsidRPr="00C36CD6">
                              <w:rPr>
                                <w:lang w:eastAsia="de-DE"/>
                              </w:rPr>
                              <w:t>ie</w:t>
                            </w:r>
                            <w:r>
                              <w:rPr>
                                <w:lang w:eastAsia="de-DE"/>
                              </w:rPr>
                              <w:t>se</w:t>
                            </w:r>
                            <w:r w:rsidRPr="00C36CD6">
                              <w:rPr>
                                <w:lang w:eastAsia="de-DE"/>
                              </w:rPr>
                              <w:t xml:space="preserve"> </w:t>
                            </w:r>
                            <w:r>
                              <w:rPr>
                                <w:lang w:eastAsia="de-DE"/>
                              </w:rPr>
                              <w:t xml:space="preserve">wird </w:t>
                            </w:r>
                            <w:r w:rsidRPr="00C36CD6">
                              <w:rPr>
                                <w:lang w:eastAsia="de-DE"/>
                              </w:rPr>
                              <w:t xml:space="preserve">Atmosphäre </w:t>
                            </w:r>
                            <w:r>
                              <w:rPr>
                                <w:lang w:eastAsia="de-DE"/>
                              </w:rPr>
                              <w:t>genannt</w:t>
                            </w:r>
                            <w:r w:rsidRPr="00C36CD6">
                              <w:rPr>
                                <w:lang w:eastAsia="de-DE"/>
                              </w:rPr>
                              <w:t xml:space="preserve">. </w:t>
                            </w:r>
                            <w:r>
                              <w:rPr>
                                <w:lang w:eastAsia="de-DE"/>
                              </w:rPr>
                              <w:t xml:space="preserve">Die </w:t>
                            </w:r>
                            <w:r w:rsidRPr="00C36CD6">
                              <w:rPr>
                                <w:lang w:eastAsia="de-DE"/>
                              </w:rPr>
                              <w:t xml:space="preserve">Atmosphäre </w:t>
                            </w:r>
                            <w:r>
                              <w:rPr>
                                <w:lang w:eastAsia="de-DE"/>
                              </w:rPr>
                              <w:t xml:space="preserve">besteht aus </w:t>
                            </w:r>
                            <w:r w:rsidRPr="00C36CD6">
                              <w:rPr>
                                <w:lang w:eastAsia="de-DE"/>
                              </w:rPr>
                              <w:t>verschiedene</w:t>
                            </w:r>
                            <w:r>
                              <w:rPr>
                                <w:lang w:eastAsia="de-DE"/>
                              </w:rPr>
                              <w:t>n</w:t>
                            </w:r>
                            <w:r w:rsidRPr="00C36CD6">
                              <w:rPr>
                                <w:lang w:eastAsia="de-DE"/>
                              </w:rPr>
                              <w:t xml:space="preserve"> Gase</w:t>
                            </w:r>
                            <w:r>
                              <w:rPr>
                                <w:lang w:eastAsia="de-DE"/>
                              </w:rPr>
                              <w:t>n</w:t>
                            </w:r>
                            <w:r w:rsidRPr="00C36CD6">
                              <w:rPr>
                                <w:lang w:eastAsia="de-DE"/>
                              </w:rPr>
                              <w:t xml:space="preserve">. </w:t>
                            </w:r>
                            <w:r>
                              <w:rPr>
                                <w:lang w:eastAsia="de-DE"/>
                              </w:rPr>
                              <w:br/>
                              <w:t xml:space="preserve">Einige </w:t>
                            </w:r>
                            <w:r w:rsidRPr="00C36CD6">
                              <w:rPr>
                                <w:lang w:eastAsia="de-DE"/>
                              </w:rPr>
                              <w:t xml:space="preserve">Gase heißen auch Treibhausgase. Sie lassen die </w:t>
                            </w:r>
                            <w:r>
                              <w:rPr>
                                <w:lang w:eastAsia="de-DE"/>
                              </w:rPr>
                              <w:t xml:space="preserve">Lichtstrahlen, die von </w:t>
                            </w:r>
                            <w:r w:rsidRPr="00C36CD6">
                              <w:rPr>
                                <w:lang w:eastAsia="de-DE"/>
                              </w:rPr>
                              <w:t xml:space="preserve">der Sonne </w:t>
                            </w:r>
                            <w:r>
                              <w:rPr>
                                <w:lang w:eastAsia="de-DE"/>
                              </w:rPr>
                              <w:t xml:space="preserve">kommen, </w:t>
                            </w:r>
                            <w:r w:rsidRPr="00C36CD6">
                              <w:rPr>
                                <w:lang w:eastAsia="de-DE"/>
                              </w:rPr>
                              <w:t xml:space="preserve">durch. </w:t>
                            </w:r>
                            <w:r>
                              <w:rPr>
                                <w:lang w:eastAsia="de-DE"/>
                              </w:rPr>
                              <w:t xml:space="preserve">Die Wärmestrahlen, die </w:t>
                            </w:r>
                            <w:r w:rsidRPr="00C36CD6">
                              <w:rPr>
                                <w:lang w:eastAsia="de-DE"/>
                              </w:rPr>
                              <w:t>von der</w:t>
                            </w:r>
                            <w:r>
                              <w:rPr>
                                <w:lang w:eastAsia="de-DE"/>
                              </w:rPr>
                              <w:t xml:space="preserve"> Erde zurückgeworfen </w:t>
                            </w:r>
                            <w:r w:rsidRPr="00C36CD6">
                              <w:rPr>
                                <w:lang w:eastAsia="de-DE"/>
                              </w:rPr>
                              <w:t>werden</w:t>
                            </w:r>
                            <w:r>
                              <w:rPr>
                                <w:lang w:eastAsia="de-DE"/>
                              </w:rPr>
                              <w:t xml:space="preserve">, lassen sie aber </w:t>
                            </w:r>
                            <w:r w:rsidR="00E531A5">
                              <w:rPr>
                                <w:lang w:eastAsia="de-DE"/>
                              </w:rPr>
                              <w:t>schlecht</w:t>
                            </w:r>
                            <w:r>
                              <w:rPr>
                                <w:lang w:eastAsia="de-DE"/>
                              </w:rPr>
                              <w:t xml:space="preserve"> durch. Ein Teil der Wärme bleibt also</w:t>
                            </w:r>
                            <w:r w:rsidR="00E531A5">
                              <w:rPr>
                                <w:lang w:eastAsia="de-DE"/>
                              </w:rPr>
                              <w:t xml:space="preserve"> länger</w:t>
                            </w:r>
                            <w:r>
                              <w:rPr>
                                <w:lang w:eastAsia="de-DE"/>
                              </w:rPr>
                              <w:t xml:space="preserve"> in der Atmosphäre.</w:t>
                            </w:r>
                            <w:r>
                              <w:rPr>
                                <w:lang w:eastAsia="de-DE"/>
                              </w:rPr>
                              <w:br/>
                            </w:r>
                            <w:r w:rsidRPr="00C36CD6">
                              <w:rPr>
                                <w:lang w:eastAsia="de-DE"/>
                              </w:rPr>
                              <w:t xml:space="preserve">Ohne </w:t>
                            </w:r>
                            <w:r>
                              <w:rPr>
                                <w:lang w:eastAsia="de-DE"/>
                              </w:rPr>
                              <w:t>diese Treibhausg</w:t>
                            </w:r>
                            <w:r w:rsidRPr="00C36CD6">
                              <w:rPr>
                                <w:lang w:eastAsia="de-DE"/>
                              </w:rPr>
                              <w:t>ase gäbe es kein Leben auf der Erde. Es wäre viel zu kalt, weil die Wärme wieder in das Weltall entw</w:t>
                            </w:r>
                            <w:r>
                              <w:rPr>
                                <w:lang w:eastAsia="de-DE"/>
                              </w:rPr>
                              <w:t>eichen würde</w:t>
                            </w:r>
                            <w:r w:rsidRPr="00C36CD6">
                              <w:rPr>
                                <w:lang w:eastAsia="de-DE"/>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3555B" id="Rectangle 14" o:spid="_x0000_s1044" style="position:absolute;margin-left:-2.2pt;margin-top:154.05pt;width:424.2pt;height:112.5pt;z-index:2518978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" fillcolor="#cfe9f2" stroked="f" strokeweight="2.5pt">
                <v:textbox>
                  <w:txbxContent>
                    <w:p w14:paraId="01B399F1" w14:textId="12A8AAF1" w:rsidR="00566BF7" w:rsidRDefault="00566BF7" w:rsidP="007A3F19">
                      <w:pPr>
                        <w:rPr>
                          <w:lang w:eastAsia="de-DE"/>
                        </w:rPr>
                      </w:pPr>
                      <w:r w:rsidRPr="005B1A1A">
                        <w:rPr>
                          <w:rStyle w:val="berschrift3Zchn"/>
                        </w:rPr>
                        <w:t xml:space="preserve">Info: </w:t>
                      </w:r>
                      <w:r w:rsidRPr="005B1A1A">
                        <w:rPr>
                          <w:rStyle w:val="berschrift3Zchn"/>
                        </w:rPr>
                        <w:br/>
                      </w:r>
                      <w:r w:rsidRPr="00C36CD6">
                        <w:rPr>
                          <w:lang w:eastAsia="de-DE"/>
                        </w:rPr>
                        <w:t>Die Erde ist von einer Lufthülle umgeben</w:t>
                      </w:r>
                      <w:r>
                        <w:rPr>
                          <w:lang w:eastAsia="de-DE"/>
                        </w:rPr>
                        <w:t>.</w:t>
                      </w:r>
                      <w:r w:rsidRPr="00C36CD6">
                        <w:rPr>
                          <w:lang w:eastAsia="de-DE"/>
                        </w:rPr>
                        <w:t xml:space="preserve"> </w:t>
                      </w:r>
                      <w:r>
                        <w:rPr>
                          <w:lang w:eastAsia="de-DE"/>
                        </w:rPr>
                        <w:t>D</w:t>
                      </w:r>
                      <w:r w:rsidRPr="00C36CD6">
                        <w:rPr>
                          <w:lang w:eastAsia="de-DE"/>
                        </w:rPr>
                        <w:t>ie</w:t>
                      </w:r>
                      <w:r>
                        <w:rPr>
                          <w:lang w:eastAsia="de-DE"/>
                        </w:rPr>
                        <w:t>se</w:t>
                      </w:r>
                      <w:r w:rsidRPr="00C36CD6">
                        <w:rPr>
                          <w:lang w:eastAsia="de-DE"/>
                        </w:rPr>
                        <w:t xml:space="preserve"> </w:t>
                      </w:r>
                      <w:r>
                        <w:rPr>
                          <w:lang w:eastAsia="de-DE"/>
                        </w:rPr>
                        <w:t xml:space="preserve">wird </w:t>
                      </w:r>
                      <w:r w:rsidRPr="00C36CD6">
                        <w:rPr>
                          <w:lang w:eastAsia="de-DE"/>
                        </w:rPr>
                        <w:t xml:space="preserve">Atmosphäre </w:t>
                      </w:r>
                      <w:r>
                        <w:rPr>
                          <w:lang w:eastAsia="de-DE"/>
                        </w:rPr>
                        <w:t>genannt</w:t>
                      </w:r>
                      <w:r w:rsidRPr="00C36CD6">
                        <w:rPr>
                          <w:lang w:eastAsia="de-DE"/>
                        </w:rPr>
                        <w:t xml:space="preserve">. </w:t>
                      </w:r>
                      <w:r>
                        <w:rPr>
                          <w:lang w:eastAsia="de-DE"/>
                        </w:rPr>
                        <w:t xml:space="preserve">Die </w:t>
                      </w:r>
                      <w:r w:rsidRPr="00C36CD6">
                        <w:rPr>
                          <w:lang w:eastAsia="de-DE"/>
                        </w:rPr>
                        <w:t xml:space="preserve">Atmosphäre </w:t>
                      </w:r>
                      <w:r>
                        <w:rPr>
                          <w:lang w:eastAsia="de-DE"/>
                        </w:rPr>
                        <w:t xml:space="preserve">besteht aus </w:t>
                      </w:r>
                      <w:r w:rsidRPr="00C36CD6">
                        <w:rPr>
                          <w:lang w:eastAsia="de-DE"/>
                        </w:rPr>
                        <w:t>verschiedene</w:t>
                      </w:r>
                      <w:r>
                        <w:rPr>
                          <w:lang w:eastAsia="de-DE"/>
                        </w:rPr>
                        <w:t>n</w:t>
                      </w:r>
                      <w:r w:rsidRPr="00C36CD6">
                        <w:rPr>
                          <w:lang w:eastAsia="de-DE"/>
                        </w:rPr>
                        <w:t xml:space="preserve"> Gase</w:t>
                      </w:r>
                      <w:r>
                        <w:rPr>
                          <w:lang w:eastAsia="de-DE"/>
                        </w:rPr>
                        <w:t>n</w:t>
                      </w:r>
                      <w:r w:rsidRPr="00C36CD6">
                        <w:rPr>
                          <w:lang w:eastAsia="de-DE"/>
                        </w:rPr>
                        <w:t xml:space="preserve">. </w:t>
                      </w:r>
                      <w:r>
                        <w:rPr>
                          <w:lang w:eastAsia="de-DE"/>
                        </w:rPr>
                        <w:br/>
                        <w:t xml:space="preserve">Einige </w:t>
                      </w:r>
                      <w:r w:rsidRPr="00C36CD6">
                        <w:rPr>
                          <w:lang w:eastAsia="de-DE"/>
                        </w:rPr>
                        <w:t xml:space="preserve">Gase heißen auch Treibhausgase. Sie lassen die </w:t>
                      </w:r>
                      <w:r>
                        <w:rPr>
                          <w:lang w:eastAsia="de-DE"/>
                        </w:rPr>
                        <w:t xml:space="preserve">Lichtstrahlen, die von </w:t>
                      </w:r>
                      <w:r w:rsidRPr="00C36CD6">
                        <w:rPr>
                          <w:lang w:eastAsia="de-DE"/>
                        </w:rPr>
                        <w:t xml:space="preserve">der Sonne </w:t>
                      </w:r>
                      <w:r>
                        <w:rPr>
                          <w:lang w:eastAsia="de-DE"/>
                        </w:rPr>
                        <w:t xml:space="preserve">kommen, </w:t>
                      </w:r>
                      <w:r w:rsidRPr="00C36CD6">
                        <w:rPr>
                          <w:lang w:eastAsia="de-DE"/>
                        </w:rPr>
                        <w:t xml:space="preserve">durch. </w:t>
                      </w:r>
                      <w:r>
                        <w:rPr>
                          <w:lang w:eastAsia="de-DE"/>
                        </w:rPr>
                        <w:t xml:space="preserve">Die Wärmestrahlen, die </w:t>
                      </w:r>
                      <w:r w:rsidRPr="00C36CD6">
                        <w:rPr>
                          <w:lang w:eastAsia="de-DE"/>
                        </w:rPr>
                        <w:t>von der</w:t>
                      </w:r>
                      <w:r>
                        <w:rPr>
                          <w:lang w:eastAsia="de-DE"/>
                        </w:rPr>
                        <w:t xml:space="preserve"> Erde zurückgeworfen </w:t>
                      </w:r>
                      <w:r w:rsidRPr="00C36CD6">
                        <w:rPr>
                          <w:lang w:eastAsia="de-DE"/>
                        </w:rPr>
                        <w:t>werden</w:t>
                      </w:r>
                      <w:r>
                        <w:rPr>
                          <w:lang w:eastAsia="de-DE"/>
                        </w:rPr>
                        <w:t xml:space="preserve">, lassen sie aber </w:t>
                      </w:r>
                      <w:r w:rsidR="00E531A5">
                        <w:rPr>
                          <w:lang w:eastAsia="de-DE"/>
                        </w:rPr>
                        <w:t>schlecht</w:t>
                      </w:r>
                      <w:r>
                        <w:rPr>
                          <w:lang w:eastAsia="de-DE"/>
                        </w:rPr>
                        <w:t xml:space="preserve"> durch. Ein Teil der Wärme bleibt also</w:t>
                      </w:r>
                      <w:r w:rsidR="00E531A5">
                        <w:rPr>
                          <w:lang w:eastAsia="de-DE"/>
                        </w:rPr>
                        <w:t xml:space="preserve"> länger</w:t>
                      </w:r>
                      <w:r>
                        <w:rPr>
                          <w:lang w:eastAsia="de-DE"/>
                        </w:rPr>
                        <w:t xml:space="preserve"> in der Atmosphäre.</w:t>
                      </w:r>
                      <w:r>
                        <w:rPr>
                          <w:lang w:eastAsia="de-DE"/>
                        </w:rPr>
                        <w:br/>
                      </w:r>
                      <w:r w:rsidRPr="00C36CD6">
                        <w:rPr>
                          <w:lang w:eastAsia="de-DE"/>
                        </w:rPr>
                        <w:t xml:space="preserve">Ohne </w:t>
                      </w:r>
                      <w:r>
                        <w:rPr>
                          <w:lang w:eastAsia="de-DE"/>
                        </w:rPr>
                        <w:t>diese Treibhausg</w:t>
                      </w:r>
                      <w:r w:rsidRPr="00C36CD6">
                        <w:rPr>
                          <w:lang w:eastAsia="de-DE"/>
                        </w:rPr>
                        <w:t>ase gäbe es kein Leben auf der Erde. Es wäre viel zu kalt, weil die Wärme wieder in das Weltall entw</w:t>
                      </w:r>
                      <w:r>
                        <w:rPr>
                          <w:lang w:eastAsia="de-DE"/>
                        </w:rPr>
                        <w:t>eichen würde</w:t>
                      </w:r>
                      <w:r w:rsidRPr="00C36CD6">
                        <w:rPr>
                          <w:lang w:eastAsia="de-DE"/>
                        </w:rPr>
                        <w:t>.</w:t>
                      </w:r>
                    </w:p>
                  </w:txbxContent>
                </v:textbox>
                <w10:wrap anchorx="margin" anchory="margin"/>
              </v:rect>
            </w:pict>
          </mc:Fallback>
        </mc:AlternateContent>
      </w:r>
    </w:p>
    <w:p w14:paraId="51ADACEF" w14:textId="77777777" w:rsidR="007A3F19" w:rsidRDefault="007A3F19" w:rsidP="009F2297">
      <w:pPr>
        <w:rPr>
          <w:lang w:eastAsia="de-DE"/>
        </w:rPr>
      </w:pPr>
      <w:r w:rsidRPr="009F2297">
        <w:rPr>
          <w:rStyle w:val="berschrift2Zchn"/>
        </w:rPr>
        <w:t>Aufgabe:</w:t>
      </w:r>
      <w:r>
        <w:rPr>
          <w:b/>
          <w:lang w:eastAsia="de-DE"/>
        </w:rPr>
        <w:t xml:space="preserve"> </w:t>
      </w:r>
      <w:r>
        <w:rPr>
          <w:b/>
          <w:lang w:eastAsia="de-DE"/>
        </w:rPr>
        <w:br/>
      </w:r>
      <w:r>
        <w:rPr>
          <w:lang w:eastAsia="de-DE"/>
        </w:rPr>
        <w:t xml:space="preserve">Wir haben unsere Stunde mit dem großen Bild vom Treibhauseffekt begonnen. Zeichne ein Bild davon. </w:t>
      </w:r>
      <w:r w:rsidR="008D607E">
        <w:rPr>
          <w:lang w:eastAsia="de-DE"/>
        </w:rPr>
        <w:t xml:space="preserve">Der blaue Kasten kann dir helfen. </w:t>
      </w:r>
      <w:r>
        <w:rPr>
          <w:lang w:eastAsia="de-DE"/>
        </w:rPr>
        <w:t>Wichtige Begriffe, die in deinem Bild vorkommen sollen, sind:</w:t>
      </w:r>
    </w:p>
    <w:p w14:paraId="582A2432" w14:textId="77777777" w:rsidR="007A3F19" w:rsidRPr="005B1A1A" w:rsidRDefault="008D607E" w:rsidP="009F2297">
      <w:pPr>
        <w:rPr>
          <w:i/>
          <w:lang w:eastAsia="de-DE"/>
        </w:rPr>
      </w:pPr>
      <w:r>
        <w:rPr>
          <w:i/>
          <w:lang w:eastAsia="de-DE"/>
        </w:rPr>
        <w:t xml:space="preserve">Erde, Sonne, Atmosphäre oder </w:t>
      </w:r>
      <w:r w:rsidR="007A3F19" w:rsidRPr="005B1A1A">
        <w:rPr>
          <w:i/>
          <w:lang w:eastAsia="de-DE"/>
        </w:rPr>
        <w:t>Lufthülle, Lichtstrahlen, Wärmestrahlen, Treibhausgase</w:t>
      </w:r>
    </w:p>
    <w:p w14:paraId="53128261" w14:textId="77777777" w:rsidR="008D607E" w:rsidRDefault="008D607E" w:rsidP="007A3F19">
      <w:pPr>
        <w:rPr>
          <w:rFonts w:cs="HelveticaNeueLTStd-Roman"/>
          <w:sz w:val="24"/>
          <w:szCs w:val="24"/>
          <w:lang w:eastAsia="de-DE"/>
        </w:rPr>
      </w:pPr>
    </w:p>
    <w:p w14:paraId="62486C05" w14:textId="77777777" w:rsidR="008D607E" w:rsidRDefault="008D607E" w:rsidP="007A3F19">
      <w:pPr>
        <w:rPr>
          <w:rFonts w:cs="HelveticaNeueLTStd-Roman"/>
          <w:sz w:val="24"/>
          <w:szCs w:val="24"/>
          <w:lang w:eastAsia="de-DE"/>
        </w:rPr>
      </w:pPr>
    </w:p>
    <w:p w14:paraId="4101652C" w14:textId="77777777" w:rsidR="008D607E" w:rsidRDefault="008D607E" w:rsidP="007A3F19">
      <w:pPr>
        <w:rPr>
          <w:rFonts w:cs="HelveticaNeueLTStd-Roman"/>
          <w:sz w:val="24"/>
          <w:szCs w:val="24"/>
          <w:lang w:eastAsia="de-DE"/>
        </w:rPr>
      </w:pPr>
    </w:p>
    <w:p w14:paraId="4B99056E" w14:textId="77777777" w:rsidR="008D607E" w:rsidRDefault="008D607E" w:rsidP="007A3F19">
      <w:pPr>
        <w:rPr>
          <w:rFonts w:cs="HelveticaNeueLTStd-Roman"/>
          <w:sz w:val="24"/>
          <w:szCs w:val="24"/>
          <w:lang w:eastAsia="de-DE"/>
        </w:rPr>
      </w:pPr>
    </w:p>
    <w:p w14:paraId="1299C43A" w14:textId="77777777" w:rsidR="008D607E" w:rsidRDefault="008D607E" w:rsidP="007A3F19">
      <w:pPr>
        <w:rPr>
          <w:rFonts w:cs="HelveticaNeueLTStd-Roman"/>
          <w:sz w:val="24"/>
          <w:szCs w:val="24"/>
          <w:lang w:eastAsia="de-DE"/>
        </w:rPr>
      </w:pPr>
    </w:p>
    <w:p w14:paraId="4DDBEF00" w14:textId="77777777" w:rsidR="008D607E" w:rsidRDefault="008D607E" w:rsidP="007A3F19">
      <w:pPr>
        <w:rPr>
          <w:rFonts w:cs="HelveticaNeueLTStd-Roman"/>
          <w:sz w:val="24"/>
          <w:szCs w:val="24"/>
          <w:lang w:eastAsia="de-DE"/>
        </w:rPr>
      </w:pPr>
    </w:p>
    <w:p w14:paraId="18031E75" w14:textId="77777777" w:rsidR="007A3F19" w:rsidRDefault="007A3F19" w:rsidP="007A3F19">
      <w:pPr>
        <w:rPr>
          <w:rFonts w:cs="HelveticaNeueLTStd-Roman"/>
          <w:sz w:val="24"/>
          <w:szCs w:val="24"/>
          <w:lang w:eastAsia="de-DE"/>
        </w:rPr>
      </w:pPr>
      <w:r>
        <w:rPr>
          <w:rFonts w:cs="HelveticaNeueLTStd-Roman"/>
          <w:noProof/>
          <w:sz w:val="24"/>
          <w:szCs w:val="24"/>
          <w:lang w:eastAsia="de-DE"/>
        </w:rPr>
        <mc:AlternateContent>
          <mc:Choice Requires="wps">
            <w:drawing>
              <wp:anchor distT="0" distB="0" distL="114300" distR="114300" simplePos="0" relativeHeight="251895808" behindDoc="0" locked="0" layoutInCell="1" allowOverlap="1" wp14:anchorId="788C3B21" wp14:editId="36C56889">
                <wp:simplePos x="0" y="0"/>
                <wp:positionH relativeFrom="column">
                  <wp:posOffset>-270510</wp:posOffset>
                </wp:positionH>
                <wp:positionV relativeFrom="paragraph">
                  <wp:posOffset>137796</wp:posOffset>
                </wp:positionV>
                <wp:extent cx="6047008" cy="5086350"/>
                <wp:effectExtent l="0" t="0" r="11430" b="19050"/>
                <wp:wrapNone/>
                <wp:docPr id="7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008" cy="5086350"/>
                        </a:xfrm>
                        <a:prstGeom prst="rect">
                          <a:avLst/>
                        </a:prstGeom>
                        <a:solidFill>
                          <a:srgbClr val="FFFFFF"/>
                        </a:solidFill>
                        <a:ln w="3175">
                          <a:solidFill>
                            <a:srgbClr val="86B819"/>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87D3D" id="Rectangle 15" o:spid="_x0000_s1026" style="position:absolute;margin-left:-21.3pt;margin-top:10.85pt;width:476.15pt;height:400.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" strokecolor="#86b819" strokeweight=".25pt"/>
            </w:pict>
          </mc:Fallback>
        </mc:AlternateContent>
      </w:r>
    </w:p>
    <w:p w14:paraId="3461D779" w14:textId="77777777" w:rsidR="007A3F19" w:rsidRDefault="007A3F19" w:rsidP="007A3F19">
      <w:pPr>
        <w:rPr>
          <w:rFonts w:cs="HelveticaNeueLTStd-Roman"/>
          <w:sz w:val="24"/>
          <w:szCs w:val="24"/>
          <w:lang w:eastAsia="de-DE"/>
        </w:rPr>
      </w:pPr>
    </w:p>
    <w:p w14:paraId="3CF2D8B6" w14:textId="77777777" w:rsidR="007A3F19" w:rsidRDefault="007A3F19" w:rsidP="007A3F19">
      <w:pPr>
        <w:rPr>
          <w:rFonts w:cs="HelveticaNeueLTStd-Roman"/>
          <w:sz w:val="24"/>
          <w:szCs w:val="24"/>
          <w:lang w:eastAsia="de-DE"/>
        </w:rPr>
      </w:pPr>
    </w:p>
    <w:p w14:paraId="0FB78278" w14:textId="77777777" w:rsidR="007A3F19" w:rsidRDefault="007A3F19" w:rsidP="007A3F19">
      <w:pPr>
        <w:rPr>
          <w:rFonts w:cs="HelveticaNeueLTStd-Roman"/>
          <w:sz w:val="24"/>
          <w:szCs w:val="24"/>
          <w:lang w:eastAsia="de-DE"/>
        </w:rPr>
      </w:pPr>
    </w:p>
    <w:p w14:paraId="1FC39945" w14:textId="77777777" w:rsidR="007A3F19" w:rsidRDefault="007A3F19" w:rsidP="007A3F19">
      <w:pPr>
        <w:rPr>
          <w:rFonts w:cs="HelveticaNeueLTStd-Roman"/>
          <w:sz w:val="24"/>
          <w:szCs w:val="24"/>
          <w:lang w:eastAsia="de-DE"/>
        </w:rPr>
      </w:pPr>
    </w:p>
    <w:p w14:paraId="0562CB0E" w14:textId="77777777" w:rsidR="007A3F19" w:rsidRDefault="007A3F19" w:rsidP="007A3F19">
      <w:pPr>
        <w:rPr>
          <w:rFonts w:cs="HelveticaNeueLTStd-Roman"/>
          <w:sz w:val="24"/>
          <w:szCs w:val="24"/>
          <w:lang w:eastAsia="de-DE"/>
        </w:rPr>
      </w:pPr>
    </w:p>
    <w:p w14:paraId="34CE0A41" w14:textId="77777777" w:rsidR="007A3F19" w:rsidRDefault="007A3F19" w:rsidP="007A3F19">
      <w:pPr>
        <w:rPr>
          <w:rFonts w:cs="HelveticaNeueLTStd-Roman"/>
          <w:sz w:val="24"/>
          <w:szCs w:val="24"/>
          <w:lang w:eastAsia="de-DE"/>
        </w:rPr>
      </w:pPr>
    </w:p>
    <w:p w14:paraId="62EBF3C5" w14:textId="77777777" w:rsidR="007A3F19" w:rsidRDefault="007A3F19" w:rsidP="007A3F19">
      <w:pPr>
        <w:rPr>
          <w:rFonts w:cs="HelveticaNeueLTStd-Roman"/>
          <w:sz w:val="24"/>
          <w:szCs w:val="24"/>
          <w:lang w:eastAsia="de-DE"/>
        </w:rPr>
      </w:pPr>
    </w:p>
    <w:p w14:paraId="6D98A12B" w14:textId="77777777" w:rsidR="007A3F19" w:rsidRDefault="007A3F19" w:rsidP="007A3F19">
      <w:pPr>
        <w:rPr>
          <w:rFonts w:cs="HelveticaNeueLTStd-Roman"/>
          <w:sz w:val="24"/>
          <w:szCs w:val="24"/>
          <w:lang w:eastAsia="de-DE"/>
        </w:rPr>
      </w:pPr>
    </w:p>
    <w:p w14:paraId="2946DB82" w14:textId="77777777" w:rsidR="007A3F19" w:rsidRDefault="007A3F19" w:rsidP="007A3F19">
      <w:pPr>
        <w:rPr>
          <w:rFonts w:cs="HelveticaNeueLTStd-Roman"/>
          <w:sz w:val="24"/>
          <w:szCs w:val="24"/>
          <w:lang w:eastAsia="de-DE"/>
        </w:rPr>
      </w:pPr>
    </w:p>
    <w:p w14:paraId="5997CC1D" w14:textId="77777777" w:rsidR="009257CF" w:rsidRDefault="006E0C30" w:rsidP="00120ED5">
      <w:r>
        <w:br/>
      </w:r>
      <w:r w:rsidR="00120ED5">
        <w:br/>
      </w:r>
    </w:p>
    <w:p w14:paraId="110FFD37" w14:textId="77777777" w:rsidR="00120ED5" w:rsidRDefault="002E6181" w:rsidP="002E6181">
      <w:pPr>
        <w:rPr>
          <w:rStyle w:val="unterstrichen"/>
        </w:rPr>
      </w:pPr>
      <w:r>
        <w:rPr>
          <w:rStyle w:val="unterstrichen"/>
        </w:rPr>
        <w:tab/>
      </w:r>
      <w:r>
        <w:rPr>
          <w:rStyle w:val="unterstrichen"/>
        </w:rPr>
        <w:tab/>
      </w:r>
      <w:r>
        <w:rPr>
          <w:rStyle w:val="unterstrichen"/>
        </w:rPr>
        <w:tab/>
      </w:r>
      <w:r>
        <w:rPr>
          <w:rStyle w:val="unterstrichen"/>
        </w:rPr>
        <w:tab/>
      </w:r>
      <w:r>
        <w:rPr>
          <w:rStyle w:val="unterstrichen"/>
        </w:rPr>
        <w:tab/>
      </w:r>
      <w:r w:rsidR="00E26C92">
        <w:rPr>
          <w:rStyle w:val="unterstrichen"/>
        </w:rPr>
        <w:tab/>
      </w:r>
      <w:r w:rsidR="00E26C92">
        <w:rPr>
          <w:rStyle w:val="unterstrichen"/>
        </w:rPr>
        <w:tab/>
      </w:r>
      <w:r w:rsidR="00E26C92">
        <w:rPr>
          <w:rStyle w:val="unterstrichen"/>
        </w:rPr>
        <w:tab/>
      </w:r>
      <w:r w:rsidR="00120ED5">
        <w:rPr>
          <w:rStyle w:val="unterstrichen"/>
        </w:rPr>
        <w:tab/>
      </w:r>
    </w:p>
    <w:p w14:paraId="6B699379" w14:textId="77777777" w:rsidR="00120ED5" w:rsidRDefault="00120ED5" w:rsidP="00120ED5"/>
    <w:p w14:paraId="3FE9F23F" w14:textId="77777777" w:rsidR="00120ED5" w:rsidRDefault="00120ED5" w:rsidP="00120ED5">
      <w:pPr>
        <w:rPr>
          <w:rStyle w:val="unterstrichen"/>
        </w:rPr>
      </w:pP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p>
    <w:p w14:paraId="1F72F646" w14:textId="77777777" w:rsidR="00120ED5" w:rsidRDefault="00120ED5" w:rsidP="00120ED5"/>
    <w:p w14:paraId="08CE6F91" w14:textId="77777777" w:rsidR="006E0C30" w:rsidRDefault="00120ED5" w:rsidP="006E0C30">
      <w:pPr>
        <w:rPr>
          <w:rStyle w:val="unterstrichen"/>
        </w:rPr>
      </w:pP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r>
        <w:rPr>
          <w:rStyle w:val="unterstrichen"/>
        </w:rPr>
        <w:tab/>
      </w:r>
    </w:p>
    <w:p w14:paraId="61CDCEAD" w14:textId="77777777" w:rsidR="006E0C30" w:rsidRDefault="006E0C30" w:rsidP="006E0C30"/>
    <w:p w14:paraId="6BB9E253" w14:textId="77777777" w:rsidR="006E0C30" w:rsidRDefault="006E0C30" w:rsidP="00120ED5">
      <w:pPr>
        <w:rPr>
          <w:rStyle w:val="unterstrichen"/>
        </w:rPr>
      </w:pPr>
    </w:p>
    <w:p w14:paraId="23DE523C" w14:textId="77777777" w:rsidR="00E17CF2" w:rsidRDefault="00E17CF2" w:rsidP="00120ED5">
      <w:pPr>
        <w:rPr>
          <w:rStyle w:val="unterstrichen"/>
        </w:rPr>
      </w:pPr>
    </w:p>
    <w:p w14:paraId="01A10CCE" w14:textId="77777777" w:rsidR="00C00A4B" w:rsidRPr="002E6181" w:rsidRDefault="007F32E5" w:rsidP="00120ED5">
      <w:r>
        <w:rPr>
          <w:rFonts w:cs="HelveticaNeueLTStd-Roman"/>
          <w:b/>
          <w:noProof/>
          <w:sz w:val="28"/>
          <w:szCs w:val="28"/>
          <w:lang w:eastAsia="de-DE"/>
        </w:rPr>
        <w:lastRenderedPageBreak/>
        <mc:AlternateContent>
          <mc:Choice Requires="wps">
            <w:drawing>
              <wp:anchor distT="0" distB="0" distL="114300" distR="114300" simplePos="0" relativeHeight="251899904" behindDoc="0" locked="0" layoutInCell="1" allowOverlap="1" wp14:anchorId="2E42C261" wp14:editId="5227C9D2">
                <wp:simplePos x="0" y="0"/>
                <wp:positionH relativeFrom="margin">
                  <wp:posOffset>-71755</wp:posOffset>
                </wp:positionH>
                <wp:positionV relativeFrom="margin">
                  <wp:posOffset>254635</wp:posOffset>
                </wp:positionV>
                <wp:extent cx="5387340" cy="1129665"/>
                <wp:effectExtent l="0" t="0" r="3810" b="0"/>
                <wp:wrapNone/>
                <wp:docPr id="7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7340" cy="1129665"/>
                        </a:xfrm>
                        <a:prstGeom prst="rect">
                          <a:avLst/>
                        </a:prstGeom>
                        <a:solidFill>
                          <a:srgbClr val="CFE9F2"/>
                        </a:solidFill>
                        <a:ln w="31750">
                          <a:noFill/>
                          <a:miter lim="800000"/>
                          <a:headEnd/>
                          <a:tailEn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63CFD45E" w14:textId="77777777" w:rsidR="00566BF7" w:rsidRPr="00E17CF2" w:rsidRDefault="00566BF7" w:rsidP="002D384D">
                            <w:pPr>
                              <w:pStyle w:val="berschrift3"/>
                              <w:ind w:left="0"/>
                            </w:pPr>
                            <w:r w:rsidRPr="00E17CF2">
                              <w:t>Info:</w:t>
                            </w:r>
                            <w:r>
                              <w:t xml:space="preserve"> </w:t>
                            </w:r>
                            <w:r w:rsidRPr="00E17CF2">
                              <w:t>Was sind Treibhausgase?</w:t>
                            </w:r>
                          </w:p>
                          <w:p w14:paraId="21A98F1E" w14:textId="77777777" w:rsidR="00566BF7" w:rsidRPr="00E17CF2" w:rsidRDefault="00566BF7" w:rsidP="00E17CF2">
                            <w:r w:rsidRPr="00E17CF2">
                              <w:t>CO</w:t>
                            </w:r>
                            <w:r w:rsidRPr="000415DB">
                              <w:rPr>
                                <w:vertAlign w:val="subscript"/>
                              </w:rPr>
                              <w:t>2</w:t>
                            </w:r>
                            <w:r>
                              <w:rPr>
                                <w:vertAlign w:val="subscript"/>
                              </w:rPr>
                              <w:t xml:space="preserve"> </w:t>
                            </w:r>
                            <w:r>
                              <w:t>(Kohlendioxid)</w:t>
                            </w:r>
                            <w:r w:rsidRPr="00E17CF2">
                              <w:t xml:space="preserve">, Methan, Wasserdampf und andere Gase sind Treibhausgase. Diese Gase sorgen für den Treibhauseffekt, der die Wärme in der Atmosphäre der Erde hält. Ohne den Treibhauseffekt wäre es auf der Erde so kalt, dass hier kein Mensch leben könnte. Wenn aber zu viele Treibhausgase in </w:t>
                            </w:r>
                            <w:r>
                              <w:t>der Atmosphäre sind, ändert sich das Klima. Dadurch entstehen</w:t>
                            </w:r>
                            <w:r w:rsidRPr="00E17CF2">
                              <w:t xml:space="preserve"> Problem</w:t>
                            </w:r>
                            <w:r>
                              <w:t>e</w:t>
                            </w:r>
                            <w:r w:rsidRPr="00E17CF2">
                              <w:t xml:space="preserve"> für </w:t>
                            </w:r>
                            <w:r>
                              <w:t>viele</w:t>
                            </w:r>
                            <w:r w:rsidRPr="00E17CF2">
                              <w:t xml:space="preserve"> Menschen, Tiere und Pflanzen</w:t>
                            </w:r>
                            <w:r>
                              <w:t xml:space="preserve"> auf der Welt</w:t>
                            </w:r>
                            <w:r w:rsidRPr="00E17CF2">
                              <w:t>.</w:t>
                            </w:r>
                          </w:p>
                          <w:p w14:paraId="52E56223" w14:textId="77777777" w:rsidR="00566BF7" w:rsidRPr="00E17CF2" w:rsidRDefault="00566BF7" w:rsidP="00E17CF2"/>
                          <w:p w14:paraId="07547A01" w14:textId="77777777" w:rsidR="00566BF7" w:rsidRPr="00E17CF2" w:rsidRDefault="00566BF7" w:rsidP="00E17C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2C261" id="_x0000_s1045" style="position:absolute;margin-left:-5.65pt;margin-top:20.05pt;width:424.2pt;height:88.95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" fillcolor="#cfe9f2" stroked="f" strokeweight="2.5pt">
                <v:textbox>
                  <w:txbxContent>
                    <w:p w14:paraId="63CFD45E" w14:textId="77777777" w:rsidR="00566BF7" w:rsidRPr="00E17CF2" w:rsidRDefault="00566BF7" w:rsidP="002D384D">
                      <w:pPr>
                        <w:pStyle w:val="berschrift3"/>
                        <w:ind w:left="0"/>
                      </w:pPr>
                      <w:r w:rsidRPr="00E17CF2">
                        <w:t>Info:</w:t>
                      </w:r>
                      <w:r>
                        <w:t xml:space="preserve"> </w:t>
                      </w:r>
                      <w:r w:rsidRPr="00E17CF2">
                        <w:t>Was sind Treibhausgase?</w:t>
                      </w:r>
                    </w:p>
                    <w:p w14:paraId="21A98F1E" w14:textId="77777777" w:rsidR="00566BF7" w:rsidRPr="00E17CF2" w:rsidRDefault="00566BF7" w:rsidP="00E17CF2">
                      <w:r w:rsidRPr="00E17CF2">
                        <w:t>CO</w:t>
                      </w:r>
                      <w:r w:rsidRPr="000415DB">
                        <w:rPr>
                          <w:vertAlign w:val="subscript"/>
                        </w:rPr>
                        <w:t>2</w:t>
                      </w:r>
                      <w:r>
                        <w:rPr>
                          <w:vertAlign w:val="subscript"/>
                        </w:rPr>
                        <w:t xml:space="preserve"> </w:t>
                      </w:r>
                      <w:r>
                        <w:t>(Kohlendioxid)</w:t>
                      </w:r>
                      <w:r w:rsidRPr="00E17CF2">
                        <w:t xml:space="preserve">, Methan, Wasserdampf und andere Gase sind Treibhausgase. Diese Gase sorgen für den Treibhauseffekt, der die Wärme in der Atmosphäre der Erde hält. Ohne den Treibhauseffekt wäre es auf der Erde so kalt, dass hier kein Mensch leben könnte. Wenn aber zu viele Treibhausgase in </w:t>
                      </w:r>
                      <w:r>
                        <w:t>der Atmosphäre sind, ändert sich das Klima. Dadurch entstehen</w:t>
                      </w:r>
                      <w:r w:rsidRPr="00E17CF2">
                        <w:t xml:space="preserve"> Problem</w:t>
                      </w:r>
                      <w:r>
                        <w:t>e</w:t>
                      </w:r>
                      <w:r w:rsidRPr="00E17CF2">
                        <w:t xml:space="preserve"> für </w:t>
                      </w:r>
                      <w:r>
                        <w:t>viele</w:t>
                      </w:r>
                      <w:r w:rsidRPr="00E17CF2">
                        <w:t xml:space="preserve"> Menschen, Tiere und Pflanzen</w:t>
                      </w:r>
                      <w:r>
                        <w:t xml:space="preserve"> auf der Welt</w:t>
                      </w:r>
                      <w:r w:rsidRPr="00E17CF2">
                        <w:t>.</w:t>
                      </w:r>
                    </w:p>
                    <w:p w14:paraId="52E56223" w14:textId="77777777" w:rsidR="00566BF7" w:rsidRPr="00E17CF2" w:rsidRDefault="00566BF7" w:rsidP="00E17CF2"/>
                    <w:p w14:paraId="07547A01" w14:textId="77777777" w:rsidR="00566BF7" w:rsidRPr="00E17CF2" w:rsidRDefault="00566BF7" w:rsidP="00E17CF2"/>
                  </w:txbxContent>
                </v:textbox>
                <w10:wrap anchorx="margin" anchory="margin"/>
              </v:rect>
            </w:pict>
          </mc:Fallback>
        </mc:AlternateContent>
      </w:r>
      <w:r w:rsidR="00C00A4B" w:rsidRPr="002E6181">
        <w:tab/>
      </w:r>
      <w:r w:rsidR="00C00A4B" w:rsidRPr="002E6181">
        <w:tab/>
      </w:r>
      <w:r w:rsidR="00C00A4B" w:rsidRPr="002E6181">
        <w:tab/>
      </w:r>
      <w:r w:rsidR="00C00A4B" w:rsidRPr="002E6181">
        <w:tab/>
      </w:r>
    </w:p>
    <w:p w14:paraId="6537F28F" w14:textId="77777777" w:rsidR="00E17CF2" w:rsidRDefault="00E17CF2" w:rsidP="005C3DA7">
      <w:pPr>
        <w:pStyle w:val="berschrift1"/>
      </w:pPr>
    </w:p>
    <w:p w14:paraId="44E871BC" w14:textId="338C58DC" w:rsidR="007B7949" w:rsidRDefault="00E86D22" w:rsidP="005C3DA7">
      <w:pPr>
        <w:pStyle w:val="berschrift1"/>
        <w:rPr>
          <w:rFonts w:cs="HelveticaNeueLTStd-Roman"/>
          <w:sz w:val="24"/>
          <w:szCs w:val="24"/>
        </w:rPr>
      </w:pPr>
      <w:r>
        <w:tab/>
      </w:r>
    </w:p>
    <w:p w14:paraId="57A4538A" w14:textId="77777777" w:rsidR="00E17CF2" w:rsidRDefault="00E17CF2" w:rsidP="00E17CF2">
      <w:pPr>
        <w:spacing w:after="0"/>
        <w:outlineLvl w:val="0"/>
        <w:rPr>
          <w:rFonts w:cs="HelveticaNeueLTStd-Roman"/>
          <w:b/>
          <w:sz w:val="24"/>
          <w:szCs w:val="24"/>
          <w:lang w:eastAsia="de-DE"/>
        </w:rPr>
      </w:pPr>
      <w:proofErr w:type="spellStart"/>
      <w:r>
        <w:rPr>
          <w:rFonts w:cs="HelveticaNeueLTStd-Roman"/>
          <w:b/>
          <w:sz w:val="24"/>
          <w:szCs w:val="24"/>
          <w:lang w:eastAsia="de-DE"/>
        </w:rPr>
        <w:t>Wortfindespiel</w:t>
      </w:r>
      <w:proofErr w:type="spellEnd"/>
      <w:r>
        <w:rPr>
          <w:rFonts w:cs="HelveticaNeueLTStd-Roman"/>
          <w:b/>
          <w:sz w:val="24"/>
          <w:szCs w:val="24"/>
          <w:lang w:eastAsia="de-DE"/>
        </w:rPr>
        <w:t xml:space="preserve"> </w:t>
      </w:r>
      <w:r>
        <w:rPr>
          <w:rFonts w:cs="HelveticaNeueLTStd-Roman"/>
          <w:b/>
          <w:sz w:val="24"/>
          <w:szCs w:val="24"/>
          <w:lang w:eastAsia="de-DE"/>
        </w:rPr>
        <w:br/>
      </w:r>
    </w:p>
    <w:p w14:paraId="71974678" w14:textId="77777777" w:rsidR="00E17CF2" w:rsidRDefault="00E17CF2" w:rsidP="00E17CF2">
      <w:pPr>
        <w:rPr>
          <w:lang w:eastAsia="de-DE"/>
        </w:rPr>
      </w:pPr>
      <w:r>
        <w:rPr>
          <w:lang w:eastAsia="de-DE"/>
        </w:rPr>
        <w:t xml:space="preserve">Im Buchstabengewirr sind Wörter verloren gegangen. Finde die Wörter, kreise sie ein und hake </w:t>
      </w:r>
      <w:r>
        <w:rPr>
          <w:lang w:eastAsia="de-DE"/>
        </w:rPr>
        <w:br/>
        <w:t>sie auf der Liste ab.</w:t>
      </w:r>
    </w:p>
    <w:p w14:paraId="0C299585" w14:textId="77777777" w:rsidR="00E17CF2" w:rsidRPr="000054C7" w:rsidRDefault="000054C7" w:rsidP="00E17CF2">
      <w:pPr>
        <w:pStyle w:val="TabelleAufzhlung"/>
        <w:rPr>
          <w:i/>
        </w:rPr>
      </w:pPr>
      <w:r>
        <w:rPr>
          <w:i/>
        </w:rPr>
        <w:t xml:space="preserve"> </w:t>
      </w:r>
      <w:r w:rsidR="00E17CF2" w:rsidRPr="000054C7">
        <w:rPr>
          <w:i/>
        </w:rPr>
        <w:t>Atmosphäre</w:t>
      </w:r>
    </w:p>
    <w:p w14:paraId="63EB96FC" w14:textId="77777777" w:rsidR="00E17CF2" w:rsidRPr="000054C7" w:rsidRDefault="000054C7" w:rsidP="00E17CF2">
      <w:pPr>
        <w:pStyle w:val="TabelleAufzhlung"/>
        <w:rPr>
          <w:i/>
        </w:rPr>
      </w:pPr>
      <w:r>
        <w:rPr>
          <w:i/>
        </w:rPr>
        <w:t xml:space="preserve"> </w:t>
      </w:r>
      <w:r w:rsidR="00E17CF2" w:rsidRPr="000054C7">
        <w:rPr>
          <w:i/>
        </w:rPr>
        <w:t>Erde</w:t>
      </w:r>
    </w:p>
    <w:p w14:paraId="303DA92C" w14:textId="77777777" w:rsidR="00E17CF2" w:rsidRPr="000054C7" w:rsidRDefault="000054C7" w:rsidP="00E17CF2">
      <w:pPr>
        <w:pStyle w:val="TabelleAufzhlung"/>
        <w:rPr>
          <w:i/>
        </w:rPr>
      </w:pPr>
      <w:r>
        <w:rPr>
          <w:i/>
        </w:rPr>
        <w:t xml:space="preserve"> </w:t>
      </w:r>
      <w:r w:rsidR="00E17CF2" w:rsidRPr="000054C7">
        <w:rPr>
          <w:i/>
        </w:rPr>
        <w:t>Sonne</w:t>
      </w:r>
    </w:p>
    <w:p w14:paraId="07CD95EF" w14:textId="77777777" w:rsidR="00E17CF2" w:rsidRPr="000054C7" w:rsidRDefault="000054C7" w:rsidP="00E17CF2">
      <w:pPr>
        <w:pStyle w:val="TabelleAufzhlung"/>
        <w:rPr>
          <w:i/>
        </w:rPr>
      </w:pPr>
      <w:r>
        <w:rPr>
          <w:i/>
        </w:rPr>
        <w:t xml:space="preserve"> </w:t>
      </w:r>
      <w:r w:rsidR="00E17CF2" w:rsidRPr="000054C7">
        <w:rPr>
          <w:i/>
        </w:rPr>
        <w:t>Licht</w:t>
      </w:r>
    </w:p>
    <w:p w14:paraId="14E81670" w14:textId="77777777" w:rsidR="00E17CF2" w:rsidRPr="000054C7" w:rsidRDefault="000054C7" w:rsidP="00E17CF2">
      <w:pPr>
        <w:pStyle w:val="TabelleAufzhlung"/>
        <w:rPr>
          <w:i/>
        </w:rPr>
      </w:pPr>
      <w:r>
        <w:rPr>
          <w:i/>
        </w:rPr>
        <w:t xml:space="preserve"> </w:t>
      </w:r>
      <w:r w:rsidR="00E17CF2" w:rsidRPr="000054C7">
        <w:rPr>
          <w:i/>
        </w:rPr>
        <w:t>Klimaerwärmung</w:t>
      </w:r>
    </w:p>
    <w:p w14:paraId="1530C9F5" w14:textId="77777777" w:rsidR="00E17CF2" w:rsidRPr="000054C7" w:rsidRDefault="000054C7" w:rsidP="00E17CF2">
      <w:pPr>
        <w:pStyle w:val="TabelleAufzhlung"/>
        <w:rPr>
          <w:i/>
        </w:rPr>
      </w:pPr>
      <w:r>
        <w:rPr>
          <w:i/>
        </w:rPr>
        <w:t xml:space="preserve"> </w:t>
      </w:r>
      <w:r w:rsidR="00E17CF2" w:rsidRPr="000054C7">
        <w:rPr>
          <w:i/>
        </w:rPr>
        <w:t>Kohlendioxid</w:t>
      </w:r>
    </w:p>
    <w:p w14:paraId="0BA8B99C" w14:textId="77777777" w:rsidR="00E17CF2" w:rsidRPr="000054C7" w:rsidRDefault="000054C7" w:rsidP="00E17CF2">
      <w:pPr>
        <w:pStyle w:val="TabelleAufzhlung"/>
        <w:rPr>
          <w:i/>
        </w:rPr>
      </w:pPr>
      <w:r>
        <w:rPr>
          <w:i/>
        </w:rPr>
        <w:t xml:space="preserve"> </w:t>
      </w:r>
      <w:r w:rsidR="00E17CF2" w:rsidRPr="000054C7">
        <w:rPr>
          <w:i/>
        </w:rPr>
        <w:t>Wärmestrahlung</w:t>
      </w:r>
    </w:p>
    <w:p w14:paraId="0504B8B9" w14:textId="77777777" w:rsidR="00E17CF2" w:rsidRPr="000054C7" w:rsidRDefault="000054C7" w:rsidP="00E17CF2">
      <w:pPr>
        <w:pStyle w:val="TabelleAufzhlung"/>
        <w:rPr>
          <w:i/>
        </w:rPr>
      </w:pPr>
      <w:r>
        <w:rPr>
          <w:i/>
        </w:rPr>
        <w:t xml:space="preserve"> </w:t>
      </w:r>
      <w:r w:rsidR="00E17CF2" w:rsidRPr="000054C7">
        <w:rPr>
          <w:i/>
        </w:rPr>
        <w:t>Sauerstoff</w:t>
      </w:r>
    </w:p>
    <w:p w14:paraId="144A5D23" w14:textId="77777777" w:rsidR="00E17CF2" w:rsidRDefault="00E17CF2" w:rsidP="00E17CF2">
      <w:pPr>
        <w:rPr>
          <w:lang w:eastAsia="de-DE"/>
        </w:rPr>
      </w:pPr>
    </w:p>
    <w:tbl>
      <w:tblPr>
        <w:tblW w:w="0" w:type="auto"/>
        <w:tblBorders>
          <w:top w:val="single" w:sz="2" w:space="0" w:color="86B819"/>
          <w:left w:val="single" w:sz="2" w:space="0" w:color="86B819"/>
          <w:bottom w:val="single" w:sz="2" w:space="0" w:color="86B819"/>
          <w:right w:val="single" w:sz="2" w:space="0" w:color="86B819"/>
          <w:insideH w:val="single" w:sz="2" w:space="0" w:color="86B819"/>
          <w:insideV w:val="single" w:sz="2" w:space="0" w:color="86B819"/>
        </w:tblBorders>
        <w:tblLook w:val="04A0" w:firstRow="1" w:lastRow="0" w:firstColumn="1" w:lastColumn="0" w:noHBand="0" w:noVBand="1"/>
      </w:tblPr>
      <w:tblGrid>
        <w:gridCol w:w="463"/>
        <w:gridCol w:w="400"/>
        <w:gridCol w:w="463"/>
        <w:gridCol w:w="399"/>
        <w:gridCol w:w="452"/>
        <w:gridCol w:w="402"/>
        <w:gridCol w:w="452"/>
        <w:gridCol w:w="452"/>
        <w:gridCol w:w="452"/>
        <w:gridCol w:w="399"/>
        <w:gridCol w:w="452"/>
        <w:gridCol w:w="452"/>
        <w:gridCol w:w="462"/>
        <w:gridCol w:w="462"/>
        <w:gridCol w:w="462"/>
        <w:gridCol w:w="452"/>
        <w:gridCol w:w="462"/>
        <w:gridCol w:w="452"/>
        <w:gridCol w:w="399"/>
        <w:gridCol w:w="394"/>
      </w:tblGrid>
      <w:tr w:rsidR="00E17CF2" w:rsidRPr="00E17CF2" w14:paraId="4C1BFF63" w14:textId="77777777" w:rsidTr="00E17CF2">
        <w:trPr>
          <w:trHeight w:val="454"/>
        </w:trPr>
        <w:tc>
          <w:tcPr>
            <w:tcW w:w="489" w:type="dxa"/>
            <w:shd w:val="clear" w:color="auto" w:fill="auto"/>
            <w:vAlign w:val="center"/>
          </w:tcPr>
          <w:p w14:paraId="65AEDD9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19" w:type="dxa"/>
            <w:shd w:val="clear" w:color="auto" w:fill="auto"/>
            <w:vAlign w:val="center"/>
          </w:tcPr>
          <w:p w14:paraId="1086CAE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89" w:type="dxa"/>
            <w:shd w:val="clear" w:color="auto" w:fill="auto"/>
            <w:vAlign w:val="center"/>
          </w:tcPr>
          <w:p w14:paraId="140DA07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20" w:type="dxa"/>
            <w:shd w:val="clear" w:color="auto" w:fill="auto"/>
            <w:vAlign w:val="center"/>
          </w:tcPr>
          <w:p w14:paraId="7336E69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79" w:type="dxa"/>
            <w:shd w:val="clear" w:color="auto" w:fill="auto"/>
            <w:vAlign w:val="center"/>
          </w:tcPr>
          <w:p w14:paraId="6369563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23" w:type="dxa"/>
            <w:shd w:val="clear" w:color="auto" w:fill="auto"/>
            <w:vAlign w:val="center"/>
          </w:tcPr>
          <w:p w14:paraId="1FE9768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1E84BEA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79E7D87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79" w:type="dxa"/>
            <w:shd w:val="clear" w:color="auto" w:fill="auto"/>
            <w:vAlign w:val="center"/>
          </w:tcPr>
          <w:p w14:paraId="33B8098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20" w:type="dxa"/>
            <w:shd w:val="clear" w:color="auto" w:fill="auto"/>
            <w:vAlign w:val="center"/>
          </w:tcPr>
          <w:p w14:paraId="168FC2B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0C5453E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066DDAA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90" w:type="dxa"/>
            <w:shd w:val="clear" w:color="auto" w:fill="auto"/>
            <w:vAlign w:val="center"/>
          </w:tcPr>
          <w:p w14:paraId="57DE78E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G</w:t>
            </w:r>
          </w:p>
        </w:tc>
        <w:tc>
          <w:tcPr>
            <w:tcW w:w="490" w:type="dxa"/>
            <w:shd w:val="clear" w:color="auto" w:fill="auto"/>
            <w:vAlign w:val="center"/>
          </w:tcPr>
          <w:p w14:paraId="5316D17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90" w:type="dxa"/>
            <w:shd w:val="clear" w:color="auto" w:fill="auto"/>
            <w:vAlign w:val="center"/>
          </w:tcPr>
          <w:p w14:paraId="5036787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32AF8DF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90" w:type="dxa"/>
            <w:shd w:val="clear" w:color="auto" w:fill="auto"/>
            <w:vAlign w:val="center"/>
          </w:tcPr>
          <w:p w14:paraId="7F659B1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79" w:type="dxa"/>
            <w:shd w:val="clear" w:color="auto" w:fill="auto"/>
            <w:vAlign w:val="center"/>
          </w:tcPr>
          <w:p w14:paraId="37AAF84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C</w:t>
            </w:r>
          </w:p>
        </w:tc>
        <w:tc>
          <w:tcPr>
            <w:tcW w:w="420" w:type="dxa"/>
            <w:shd w:val="clear" w:color="auto" w:fill="auto"/>
            <w:vAlign w:val="center"/>
          </w:tcPr>
          <w:p w14:paraId="61ED4E7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B</w:t>
            </w:r>
          </w:p>
        </w:tc>
        <w:tc>
          <w:tcPr>
            <w:tcW w:w="415" w:type="dxa"/>
            <w:shd w:val="clear" w:color="auto" w:fill="auto"/>
            <w:vAlign w:val="center"/>
          </w:tcPr>
          <w:p w14:paraId="350C21B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r>
      <w:tr w:rsidR="00E17CF2" w:rsidRPr="00E17CF2" w14:paraId="66CF06F4" w14:textId="77777777" w:rsidTr="00E17CF2">
        <w:trPr>
          <w:trHeight w:val="454"/>
        </w:trPr>
        <w:tc>
          <w:tcPr>
            <w:tcW w:w="489" w:type="dxa"/>
            <w:shd w:val="clear" w:color="auto" w:fill="auto"/>
            <w:vAlign w:val="center"/>
          </w:tcPr>
          <w:p w14:paraId="6174052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19" w:type="dxa"/>
            <w:shd w:val="clear" w:color="auto" w:fill="auto"/>
            <w:vAlign w:val="center"/>
          </w:tcPr>
          <w:p w14:paraId="737D107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B</w:t>
            </w:r>
          </w:p>
        </w:tc>
        <w:tc>
          <w:tcPr>
            <w:tcW w:w="489" w:type="dxa"/>
            <w:shd w:val="clear" w:color="auto" w:fill="auto"/>
            <w:vAlign w:val="center"/>
          </w:tcPr>
          <w:p w14:paraId="5E630C1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20" w:type="dxa"/>
            <w:shd w:val="clear" w:color="auto" w:fill="auto"/>
            <w:vAlign w:val="center"/>
          </w:tcPr>
          <w:p w14:paraId="3C1FE3A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J</w:t>
            </w:r>
          </w:p>
        </w:tc>
        <w:tc>
          <w:tcPr>
            <w:tcW w:w="479" w:type="dxa"/>
            <w:shd w:val="clear" w:color="auto" w:fill="auto"/>
            <w:vAlign w:val="center"/>
          </w:tcPr>
          <w:p w14:paraId="2906B3E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23" w:type="dxa"/>
            <w:shd w:val="clear" w:color="auto" w:fill="auto"/>
            <w:vAlign w:val="center"/>
          </w:tcPr>
          <w:p w14:paraId="53231B2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0C2DCDA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79" w:type="dxa"/>
            <w:shd w:val="clear" w:color="auto" w:fill="auto"/>
            <w:vAlign w:val="center"/>
          </w:tcPr>
          <w:p w14:paraId="4B6166C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1CF5E66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0" w:type="dxa"/>
            <w:shd w:val="clear" w:color="auto" w:fill="auto"/>
            <w:vAlign w:val="center"/>
          </w:tcPr>
          <w:p w14:paraId="3696C34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79" w:type="dxa"/>
            <w:shd w:val="clear" w:color="auto" w:fill="auto"/>
            <w:vAlign w:val="center"/>
          </w:tcPr>
          <w:p w14:paraId="6911F61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79" w:type="dxa"/>
            <w:shd w:val="clear" w:color="auto" w:fill="auto"/>
            <w:vAlign w:val="center"/>
          </w:tcPr>
          <w:p w14:paraId="32497ED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C</w:t>
            </w:r>
          </w:p>
        </w:tc>
        <w:tc>
          <w:tcPr>
            <w:tcW w:w="490" w:type="dxa"/>
            <w:shd w:val="clear" w:color="auto" w:fill="auto"/>
            <w:vAlign w:val="center"/>
          </w:tcPr>
          <w:p w14:paraId="13F9A87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90" w:type="dxa"/>
            <w:shd w:val="clear" w:color="auto" w:fill="auto"/>
            <w:vAlign w:val="center"/>
          </w:tcPr>
          <w:p w14:paraId="16C4F85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90" w:type="dxa"/>
            <w:shd w:val="clear" w:color="auto" w:fill="auto"/>
            <w:vAlign w:val="center"/>
          </w:tcPr>
          <w:p w14:paraId="4A7AFE2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79" w:type="dxa"/>
            <w:shd w:val="clear" w:color="auto" w:fill="auto"/>
            <w:vAlign w:val="center"/>
          </w:tcPr>
          <w:p w14:paraId="6F8861C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90" w:type="dxa"/>
            <w:shd w:val="clear" w:color="auto" w:fill="auto"/>
            <w:vAlign w:val="center"/>
          </w:tcPr>
          <w:p w14:paraId="5D785DD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79" w:type="dxa"/>
            <w:shd w:val="clear" w:color="auto" w:fill="auto"/>
            <w:vAlign w:val="center"/>
          </w:tcPr>
          <w:p w14:paraId="1B99974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0" w:type="dxa"/>
            <w:shd w:val="clear" w:color="auto" w:fill="auto"/>
            <w:vAlign w:val="center"/>
          </w:tcPr>
          <w:p w14:paraId="4A3A704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15" w:type="dxa"/>
            <w:shd w:val="clear" w:color="auto" w:fill="auto"/>
            <w:vAlign w:val="center"/>
          </w:tcPr>
          <w:p w14:paraId="0957B6B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r>
      <w:tr w:rsidR="00E17CF2" w:rsidRPr="00E17CF2" w14:paraId="5870F07E" w14:textId="77777777" w:rsidTr="00E17CF2">
        <w:trPr>
          <w:trHeight w:val="454"/>
        </w:trPr>
        <w:tc>
          <w:tcPr>
            <w:tcW w:w="489" w:type="dxa"/>
            <w:shd w:val="clear" w:color="auto" w:fill="auto"/>
            <w:vAlign w:val="center"/>
          </w:tcPr>
          <w:p w14:paraId="02D9AB1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19" w:type="dxa"/>
            <w:shd w:val="clear" w:color="auto" w:fill="auto"/>
            <w:vAlign w:val="center"/>
          </w:tcPr>
          <w:p w14:paraId="440D15B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89" w:type="dxa"/>
            <w:shd w:val="clear" w:color="auto" w:fill="auto"/>
            <w:vAlign w:val="center"/>
          </w:tcPr>
          <w:p w14:paraId="092C34A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20" w:type="dxa"/>
            <w:shd w:val="clear" w:color="auto" w:fill="auto"/>
            <w:vAlign w:val="center"/>
          </w:tcPr>
          <w:p w14:paraId="62A63C8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395970B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3" w:type="dxa"/>
            <w:shd w:val="clear" w:color="auto" w:fill="auto"/>
            <w:vAlign w:val="center"/>
          </w:tcPr>
          <w:p w14:paraId="1B7BEF7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79" w:type="dxa"/>
            <w:shd w:val="clear" w:color="auto" w:fill="auto"/>
            <w:vAlign w:val="center"/>
          </w:tcPr>
          <w:p w14:paraId="5301FEB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79" w:type="dxa"/>
            <w:shd w:val="clear" w:color="auto" w:fill="auto"/>
            <w:vAlign w:val="center"/>
          </w:tcPr>
          <w:p w14:paraId="11BEEB0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79" w:type="dxa"/>
            <w:shd w:val="clear" w:color="auto" w:fill="auto"/>
            <w:vAlign w:val="center"/>
          </w:tcPr>
          <w:p w14:paraId="32795DD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20" w:type="dxa"/>
            <w:shd w:val="clear" w:color="auto" w:fill="auto"/>
            <w:vAlign w:val="center"/>
          </w:tcPr>
          <w:p w14:paraId="061D6CA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2DBBA6C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79" w:type="dxa"/>
            <w:shd w:val="clear" w:color="auto" w:fill="auto"/>
            <w:vAlign w:val="center"/>
          </w:tcPr>
          <w:p w14:paraId="2BEE2D1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90" w:type="dxa"/>
            <w:shd w:val="clear" w:color="auto" w:fill="auto"/>
            <w:vAlign w:val="center"/>
          </w:tcPr>
          <w:p w14:paraId="1F3CBFF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90" w:type="dxa"/>
            <w:shd w:val="clear" w:color="auto" w:fill="auto"/>
            <w:vAlign w:val="center"/>
          </w:tcPr>
          <w:p w14:paraId="430505F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C</w:t>
            </w:r>
          </w:p>
        </w:tc>
        <w:tc>
          <w:tcPr>
            <w:tcW w:w="490" w:type="dxa"/>
            <w:shd w:val="clear" w:color="auto" w:fill="auto"/>
            <w:vAlign w:val="center"/>
          </w:tcPr>
          <w:p w14:paraId="3A615B6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79" w:type="dxa"/>
            <w:shd w:val="clear" w:color="auto" w:fill="auto"/>
            <w:vAlign w:val="center"/>
          </w:tcPr>
          <w:p w14:paraId="0977503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90" w:type="dxa"/>
            <w:shd w:val="clear" w:color="auto" w:fill="auto"/>
            <w:vAlign w:val="center"/>
          </w:tcPr>
          <w:p w14:paraId="418FEBF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74B5B04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20" w:type="dxa"/>
            <w:shd w:val="clear" w:color="auto" w:fill="auto"/>
            <w:vAlign w:val="center"/>
          </w:tcPr>
          <w:p w14:paraId="632692E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F</w:t>
            </w:r>
          </w:p>
        </w:tc>
        <w:tc>
          <w:tcPr>
            <w:tcW w:w="415" w:type="dxa"/>
            <w:shd w:val="clear" w:color="auto" w:fill="auto"/>
            <w:vAlign w:val="center"/>
          </w:tcPr>
          <w:p w14:paraId="38056E1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r>
      <w:tr w:rsidR="00E17CF2" w:rsidRPr="00E17CF2" w14:paraId="2AA9E6B8" w14:textId="77777777" w:rsidTr="00E17CF2">
        <w:trPr>
          <w:trHeight w:val="454"/>
        </w:trPr>
        <w:tc>
          <w:tcPr>
            <w:tcW w:w="489" w:type="dxa"/>
            <w:shd w:val="clear" w:color="auto" w:fill="auto"/>
            <w:vAlign w:val="center"/>
          </w:tcPr>
          <w:p w14:paraId="04637F3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19" w:type="dxa"/>
            <w:shd w:val="clear" w:color="auto" w:fill="auto"/>
            <w:vAlign w:val="center"/>
          </w:tcPr>
          <w:p w14:paraId="3B26D86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89" w:type="dxa"/>
            <w:shd w:val="clear" w:color="auto" w:fill="auto"/>
            <w:vAlign w:val="center"/>
          </w:tcPr>
          <w:p w14:paraId="1170B1E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20" w:type="dxa"/>
            <w:shd w:val="clear" w:color="auto" w:fill="auto"/>
            <w:vAlign w:val="center"/>
          </w:tcPr>
          <w:p w14:paraId="6D58401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3CF85D6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23" w:type="dxa"/>
            <w:shd w:val="clear" w:color="auto" w:fill="auto"/>
            <w:vAlign w:val="center"/>
          </w:tcPr>
          <w:p w14:paraId="030772C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79" w:type="dxa"/>
            <w:shd w:val="clear" w:color="auto" w:fill="auto"/>
            <w:vAlign w:val="center"/>
          </w:tcPr>
          <w:p w14:paraId="75E31B8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79" w:type="dxa"/>
            <w:shd w:val="clear" w:color="auto" w:fill="auto"/>
            <w:vAlign w:val="center"/>
          </w:tcPr>
          <w:p w14:paraId="3BBCEEA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5DB2965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20" w:type="dxa"/>
            <w:shd w:val="clear" w:color="auto" w:fill="auto"/>
            <w:vAlign w:val="center"/>
          </w:tcPr>
          <w:p w14:paraId="4DD7F8F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3D6DC32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3F3B24B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90" w:type="dxa"/>
            <w:shd w:val="clear" w:color="auto" w:fill="auto"/>
            <w:vAlign w:val="center"/>
          </w:tcPr>
          <w:p w14:paraId="1F0E4D6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90" w:type="dxa"/>
            <w:shd w:val="clear" w:color="auto" w:fill="auto"/>
            <w:vAlign w:val="center"/>
          </w:tcPr>
          <w:p w14:paraId="68E0B84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90" w:type="dxa"/>
            <w:shd w:val="clear" w:color="auto" w:fill="auto"/>
            <w:vAlign w:val="center"/>
          </w:tcPr>
          <w:p w14:paraId="502C79F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B</w:t>
            </w:r>
          </w:p>
        </w:tc>
        <w:tc>
          <w:tcPr>
            <w:tcW w:w="479" w:type="dxa"/>
            <w:shd w:val="clear" w:color="auto" w:fill="auto"/>
            <w:vAlign w:val="center"/>
          </w:tcPr>
          <w:p w14:paraId="05628F0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90" w:type="dxa"/>
            <w:shd w:val="clear" w:color="auto" w:fill="auto"/>
            <w:vAlign w:val="center"/>
          </w:tcPr>
          <w:p w14:paraId="556F2A3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79" w:type="dxa"/>
            <w:shd w:val="clear" w:color="auto" w:fill="auto"/>
            <w:vAlign w:val="center"/>
          </w:tcPr>
          <w:p w14:paraId="4BF7EC9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20" w:type="dxa"/>
            <w:shd w:val="clear" w:color="auto" w:fill="auto"/>
            <w:vAlign w:val="center"/>
          </w:tcPr>
          <w:p w14:paraId="6BEC0FE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F</w:t>
            </w:r>
          </w:p>
        </w:tc>
        <w:tc>
          <w:tcPr>
            <w:tcW w:w="415" w:type="dxa"/>
            <w:shd w:val="clear" w:color="auto" w:fill="auto"/>
            <w:vAlign w:val="center"/>
          </w:tcPr>
          <w:p w14:paraId="5EE4601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r>
      <w:tr w:rsidR="00E17CF2" w:rsidRPr="00E17CF2" w14:paraId="3FC2E2E8" w14:textId="77777777" w:rsidTr="00E17CF2">
        <w:trPr>
          <w:trHeight w:val="454"/>
        </w:trPr>
        <w:tc>
          <w:tcPr>
            <w:tcW w:w="489" w:type="dxa"/>
            <w:shd w:val="clear" w:color="auto" w:fill="auto"/>
            <w:vAlign w:val="center"/>
          </w:tcPr>
          <w:p w14:paraId="71D159F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19" w:type="dxa"/>
            <w:shd w:val="clear" w:color="auto" w:fill="auto"/>
            <w:vAlign w:val="center"/>
          </w:tcPr>
          <w:p w14:paraId="1B7B08A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89" w:type="dxa"/>
            <w:shd w:val="clear" w:color="auto" w:fill="auto"/>
            <w:vAlign w:val="center"/>
          </w:tcPr>
          <w:p w14:paraId="530EFBC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20" w:type="dxa"/>
            <w:shd w:val="clear" w:color="auto" w:fill="auto"/>
            <w:vAlign w:val="center"/>
          </w:tcPr>
          <w:p w14:paraId="2140259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50BFBDE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23" w:type="dxa"/>
            <w:shd w:val="clear" w:color="auto" w:fill="auto"/>
            <w:vAlign w:val="center"/>
          </w:tcPr>
          <w:p w14:paraId="02E2430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692E23E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56AB6BD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35A5D02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20" w:type="dxa"/>
            <w:shd w:val="clear" w:color="auto" w:fill="auto"/>
            <w:vAlign w:val="center"/>
          </w:tcPr>
          <w:p w14:paraId="791184C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689A575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2F0E185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90" w:type="dxa"/>
            <w:shd w:val="clear" w:color="auto" w:fill="auto"/>
            <w:vAlign w:val="center"/>
          </w:tcPr>
          <w:p w14:paraId="3B3C469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90" w:type="dxa"/>
            <w:shd w:val="clear" w:color="auto" w:fill="auto"/>
            <w:vAlign w:val="center"/>
          </w:tcPr>
          <w:p w14:paraId="6CECF59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90" w:type="dxa"/>
            <w:shd w:val="clear" w:color="auto" w:fill="auto"/>
            <w:vAlign w:val="center"/>
          </w:tcPr>
          <w:p w14:paraId="5526689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745A2B8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90" w:type="dxa"/>
            <w:shd w:val="clear" w:color="auto" w:fill="auto"/>
            <w:vAlign w:val="center"/>
          </w:tcPr>
          <w:p w14:paraId="34CC6B0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0E261B8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20" w:type="dxa"/>
            <w:shd w:val="clear" w:color="auto" w:fill="auto"/>
            <w:vAlign w:val="center"/>
          </w:tcPr>
          <w:p w14:paraId="7E00568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15" w:type="dxa"/>
            <w:shd w:val="clear" w:color="auto" w:fill="auto"/>
            <w:vAlign w:val="center"/>
          </w:tcPr>
          <w:p w14:paraId="3FA1598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r>
      <w:tr w:rsidR="00E17CF2" w:rsidRPr="00E17CF2" w14:paraId="289F3596" w14:textId="77777777" w:rsidTr="00E17CF2">
        <w:trPr>
          <w:trHeight w:val="454"/>
        </w:trPr>
        <w:tc>
          <w:tcPr>
            <w:tcW w:w="489" w:type="dxa"/>
            <w:shd w:val="clear" w:color="auto" w:fill="auto"/>
            <w:vAlign w:val="center"/>
          </w:tcPr>
          <w:p w14:paraId="584122A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19" w:type="dxa"/>
            <w:shd w:val="clear" w:color="auto" w:fill="auto"/>
            <w:vAlign w:val="center"/>
          </w:tcPr>
          <w:p w14:paraId="4874E72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89" w:type="dxa"/>
            <w:shd w:val="clear" w:color="auto" w:fill="auto"/>
            <w:vAlign w:val="center"/>
          </w:tcPr>
          <w:p w14:paraId="5116F8D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20" w:type="dxa"/>
            <w:shd w:val="clear" w:color="auto" w:fill="auto"/>
            <w:vAlign w:val="center"/>
          </w:tcPr>
          <w:p w14:paraId="0A78B04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79" w:type="dxa"/>
            <w:shd w:val="clear" w:color="auto" w:fill="auto"/>
            <w:vAlign w:val="center"/>
          </w:tcPr>
          <w:p w14:paraId="6A886FA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23" w:type="dxa"/>
            <w:shd w:val="clear" w:color="auto" w:fill="auto"/>
            <w:vAlign w:val="center"/>
          </w:tcPr>
          <w:p w14:paraId="59C0F43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Q</w:t>
            </w:r>
          </w:p>
        </w:tc>
        <w:tc>
          <w:tcPr>
            <w:tcW w:w="479" w:type="dxa"/>
            <w:shd w:val="clear" w:color="auto" w:fill="auto"/>
            <w:vAlign w:val="center"/>
          </w:tcPr>
          <w:p w14:paraId="5243814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05B3222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063067D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20" w:type="dxa"/>
            <w:shd w:val="clear" w:color="auto" w:fill="auto"/>
            <w:vAlign w:val="center"/>
          </w:tcPr>
          <w:p w14:paraId="06F8797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38B201A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79" w:type="dxa"/>
            <w:shd w:val="clear" w:color="auto" w:fill="auto"/>
            <w:vAlign w:val="center"/>
          </w:tcPr>
          <w:p w14:paraId="15DC2D2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90" w:type="dxa"/>
            <w:shd w:val="clear" w:color="auto" w:fill="auto"/>
            <w:vAlign w:val="center"/>
          </w:tcPr>
          <w:p w14:paraId="082E066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90" w:type="dxa"/>
            <w:shd w:val="clear" w:color="auto" w:fill="auto"/>
            <w:vAlign w:val="center"/>
          </w:tcPr>
          <w:p w14:paraId="4854D36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90" w:type="dxa"/>
            <w:shd w:val="clear" w:color="auto" w:fill="auto"/>
            <w:vAlign w:val="center"/>
          </w:tcPr>
          <w:p w14:paraId="6843B7A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C</w:t>
            </w:r>
          </w:p>
        </w:tc>
        <w:tc>
          <w:tcPr>
            <w:tcW w:w="479" w:type="dxa"/>
            <w:shd w:val="clear" w:color="auto" w:fill="auto"/>
            <w:vAlign w:val="center"/>
          </w:tcPr>
          <w:p w14:paraId="6C1B044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90" w:type="dxa"/>
            <w:shd w:val="clear" w:color="auto" w:fill="auto"/>
            <w:vAlign w:val="center"/>
          </w:tcPr>
          <w:p w14:paraId="214F8B6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79" w:type="dxa"/>
            <w:shd w:val="clear" w:color="auto" w:fill="auto"/>
            <w:vAlign w:val="center"/>
          </w:tcPr>
          <w:p w14:paraId="46B703C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20" w:type="dxa"/>
            <w:shd w:val="clear" w:color="auto" w:fill="auto"/>
            <w:vAlign w:val="center"/>
          </w:tcPr>
          <w:p w14:paraId="48D5ED1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15" w:type="dxa"/>
            <w:shd w:val="clear" w:color="auto" w:fill="auto"/>
            <w:vAlign w:val="center"/>
          </w:tcPr>
          <w:p w14:paraId="1811274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J</w:t>
            </w:r>
          </w:p>
        </w:tc>
      </w:tr>
      <w:tr w:rsidR="00E17CF2" w:rsidRPr="00E17CF2" w14:paraId="1E593E50" w14:textId="77777777" w:rsidTr="00E17CF2">
        <w:trPr>
          <w:trHeight w:val="454"/>
        </w:trPr>
        <w:tc>
          <w:tcPr>
            <w:tcW w:w="489" w:type="dxa"/>
            <w:shd w:val="clear" w:color="auto" w:fill="auto"/>
            <w:vAlign w:val="center"/>
          </w:tcPr>
          <w:p w14:paraId="67E78D2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19" w:type="dxa"/>
            <w:shd w:val="clear" w:color="auto" w:fill="auto"/>
            <w:vAlign w:val="center"/>
          </w:tcPr>
          <w:p w14:paraId="3C30CCF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89" w:type="dxa"/>
            <w:shd w:val="clear" w:color="auto" w:fill="auto"/>
            <w:vAlign w:val="center"/>
          </w:tcPr>
          <w:p w14:paraId="6521397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20" w:type="dxa"/>
            <w:shd w:val="clear" w:color="auto" w:fill="auto"/>
            <w:vAlign w:val="center"/>
          </w:tcPr>
          <w:p w14:paraId="6F849DA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15C2F6B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23" w:type="dxa"/>
            <w:shd w:val="clear" w:color="auto" w:fill="auto"/>
            <w:vAlign w:val="center"/>
          </w:tcPr>
          <w:p w14:paraId="4488F02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68230DE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79" w:type="dxa"/>
            <w:shd w:val="clear" w:color="auto" w:fill="auto"/>
            <w:vAlign w:val="center"/>
          </w:tcPr>
          <w:p w14:paraId="2E2CB9B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632C523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20" w:type="dxa"/>
            <w:shd w:val="clear" w:color="auto" w:fill="auto"/>
            <w:vAlign w:val="center"/>
          </w:tcPr>
          <w:p w14:paraId="5ED6266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F</w:t>
            </w:r>
          </w:p>
        </w:tc>
        <w:tc>
          <w:tcPr>
            <w:tcW w:w="479" w:type="dxa"/>
            <w:shd w:val="clear" w:color="auto" w:fill="auto"/>
            <w:vAlign w:val="center"/>
          </w:tcPr>
          <w:p w14:paraId="2D7B4CD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7002D53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90" w:type="dxa"/>
            <w:shd w:val="clear" w:color="auto" w:fill="auto"/>
            <w:vAlign w:val="center"/>
          </w:tcPr>
          <w:p w14:paraId="7171ECD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90" w:type="dxa"/>
            <w:shd w:val="clear" w:color="auto" w:fill="auto"/>
            <w:vAlign w:val="center"/>
          </w:tcPr>
          <w:p w14:paraId="7675B92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G</w:t>
            </w:r>
          </w:p>
        </w:tc>
        <w:tc>
          <w:tcPr>
            <w:tcW w:w="490" w:type="dxa"/>
            <w:shd w:val="clear" w:color="auto" w:fill="auto"/>
            <w:vAlign w:val="center"/>
          </w:tcPr>
          <w:p w14:paraId="129FF33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79" w:type="dxa"/>
            <w:shd w:val="clear" w:color="auto" w:fill="auto"/>
            <w:vAlign w:val="center"/>
          </w:tcPr>
          <w:p w14:paraId="3421169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J</w:t>
            </w:r>
          </w:p>
        </w:tc>
        <w:tc>
          <w:tcPr>
            <w:tcW w:w="490" w:type="dxa"/>
            <w:shd w:val="clear" w:color="auto" w:fill="auto"/>
            <w:vAlign w:val="center"/>
          </w:tcPr>
          <w:p w14:paraId="21D278C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7E921B9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20" w:type="dxa"/>
            <w:shd w:val="clear" w:color="auto" w:fill="auto"/>
            <w:vAlign w:val="center"/>
          </w:tcPr>
          <w:p w14:paraId="08AEAA3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15" w:type="dxa"/>
            <w:shd w:val="clear" w:color="auto" w:fill="auto"/>
            <w:vAlign w:val="center"/>
          </w:tcPr>
          <w:p w14:paraId="3CA96D8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r>
      <w:tr w:rsidR="00E17CF2" w:rsidRPr="00E17CF2" w14:paraId="33C68C10" w14:textId="77777777" w:rsidTr="00E17CF2">
        <w:trPr>
          <w:trHeight w:val="454"/>
        </w:trPr>
        <w:tc>
          <w:tcPr>
            <w:tcW w:w="489" w:type="dxa"/>
            <w:shd w:val="clear" w:color="auto" w:fill="auto"/>
            <w:vAlign w:val="center"/>
          </w:tcPr>
          <w:p w14:paraId="7594F80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19" w:type="dxa"/>
            <w:shd w:val="clear" w:color="auto" w:fill="auto"/>
            <w:vAlign w:val="center"/>
          </w:tcPr>
          <w:p w14:paraId="0800D5F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89" w:type="dxa"/>
            <w:shd w:val="clear" w:color="auto" w:fill="auto"/>
            <w:vAlign w:val="center"/>
          </w:tcPr>
          <w:p w14:paraId="19C5590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0" w:type="dxa"/>
            <w:shd w:val="clear" w:color="auto" w:fill="auto"/>
            <w:vAlign w:val="center"/>
          </w:tcPr>
          <w:p w14:paraId="218D9FB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05D8A65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23" w:type="dxa"/>
            <w:shd w:val="clear" w:color="auto" w:fill="auto"/>
            <w:vAlign w:val="center"/>
          </w:tcPr>
          <w:p w14:paraId="27196D1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79" w:type="dxa"/>
            <w:shd w:val="clear" w:color="auto" w:fill="auto"/>
            <w:vAlign w:val="center"/>
          </w:tcPr>
          <w:p w14:paraId="0DFCEFE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6FA8D4A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79" w:type="dxa"/>
            <w:shd w:val="clear" w:color="auto" w:fill="auto"/>
            <w:vAlign w:val="center"/>
          </w:tcPr>
          <w:p w14:paraId="49B24C0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20" w:type="dxa"/>
            <w:shd w:val="clear" w:color="auto" w:fill="auto"/>
            <w:vAlign w:val="center"/>
          </w:tcPr>
          <w:p w14:paraId="1CCAE64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2E3BF0A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663C41D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90" w:type="dxa"/>
            <w:shd w:val="clear" w:color="auto" w:fill="auto"/>
            <w:vAlign w:val="center"/>
          </w:tcPr>
          <w:p w14:paraId="25DAE83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90" w:type="dxa"/>
            <w:shd w:val="clear" w:color="auto" w:fill="auto"/>
            <w:vAlign w:val="center"/>
          </w:tcPr>
          <w:p w14:paraId="5004125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90" w:type="dxa"/>
            <w:shd w:val="clear" w:color="auto" w:fill="auto"/>
            <w:vAlign w:val="center"/>
          </w:tcPr>
          <w:p w14:paraId="7FE981A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18A0CC8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G</w:t>
            </w:r>
          </w:p>
        </w:tc>
        <w:tc>
          <w:tcPr>
            <w:tcW w:w="490" w:type="dxa"/>
            <w:shd w:val="clear" w:color="auto" w:fill="auto"/>
            <w:vAlign w:val="center"/>
          </w:tcPr>
          <w:p w14:paraId="090FF60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10C2192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20" w:type="dxa"/>
            <w:shd w:val="clear" w:color="auto" w:fill="auto"/>
            <w:vAlign w:val="center"/>
          </w:tcPr>
          <w:p w14:paraId="5C4F9E7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15" w:type="dxa"/>
            <w:shd w:val="clear" w:color="auto" w:fill="auto"/>
            <w:vAlign w:val="center"/>
          </w:tcPr>
          <w:p w14:paraId="1ED5674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r>
      <w:tr w:rsidR="00E17CF2" w:rsidRPr="00E17CF2" w14:paraId="7FF9239E" w14:textId="77777777" w:rsidTr="00E17CF2">
        <w:trPr>
          <w:trHeight w:val="454"/>
        </w:trPr>
        <w:tc>
          <w:tcPr>
            <w:tcW w:w="489" w:type="dxa"/>
            <w:shd w:val="clear" w:color="auto" w:fill="auto"/>
            <w:vAlign w:val="center"/>
          </w:tcPr>
          <w:p w14:paraId="7C99EBA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19" w:type="dxa"/>
            <w:shd w:val="clear" w:color="auto" w:fill="auto"/>
            <w:vAlign w:val="center"/>
          </w:tcPr>
          <w:p w14:paraId="23371C2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F</w:t>
            </w:r>
          </w:p>
        </w:tc>
        <w:tc>
          <w:tcPr>
            <w:tcW w:w="489" w:type="dxa"/>
            <w:shd w:val="clear" w:color="auto" w:fill="auto"/>
            <w:vAlign w:val="center"/>
          </w:tcPr>
          <w:p w14:paraId="22EAA07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20" w:type="dxa"/>
            <w:shd w:val="clear" w:color="auto" w:fill="auto"/>
            <w:vAlign w:val="center"/>
          </w:tcPr>
          <w:p w14:paraId="5CEC75A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16C63BD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23" w:type="dxa"/>
            <w:shd w:val="clear" w:color="auto" w:fill="auto"/>
            <w:vAlign w:val="center"/>
          </w:tcPr>
          <w:p w14:paraId="7465DBB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755F111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79" w:type="dxa"/>
            <w:shd w:val="clear" w:color="auto" w:fill="auto"/>
            <w:vAlign w:val="center"/>
          </w:tcPr>
          <w:p w14:paraId="1F6420C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321BDFF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20" w:type="dxa"/>
            <w:shd w:val="clear" w:color="auto" w:fill="auto"/>
            <w:vAlign w:val="center"/>
          </w:tcPr>
          <w:p w14:paraId="6D228AF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186E3ED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360E7B7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90" w:type="dxa"/>
            <w:shd w:val="clear" w:color="auto" w:fill="auto"/>
            <w:vAlign w:val="center"/>
          </w:tcPr>
          <w:p w14:paraId="11A3731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90" w:type="dxa"/>
            <w:shd w:val="clear" w:color="auto" w:fill="auto"/>
            <w:vAlign w:val="center"/>
          </w:tcPr>
          <w:p w14:paraId="7069887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90" w:type="dxa"/>
            <w:shd w:val="clear" w:color="auto" w:fill="auto"/>
            <w:vAlign w:val="center"/>
          </w:tcPr>
          <w:p w14:paraId="665C0F1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79" w:type="dxa"/>
            <w:shd w:val="clear" w:color="auto" w:fill="auto"/>
            <w:vAlign w:val="center"/>
          </w:tcPr>
          <w:p w14:paraId="0FA2F99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90" w:type="dxa"/>
            <w:shd w:val="clear" w:color="auto" w:fill="auto"/>
            <w:vAlign w:val="center"/>
          </w:tcPr>
          <w:p w14:paraId="4D76284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79" w:type="dxa"/>
            <w:shd w:val="clear" w:color="auto" w:fill="auto"/>
            <w:vAlign w:val="center"/>
          </w:tcPr>
          <w:p w14:paraId="3C7B94A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20" w:type="dxa"/>
            <w:shd w:val="clear" w:color="auto" w:fill="auto"/>
            <w:vAlign w:val="center"/>
          </w:tcPr>
          <w:p w14:paraId="620ED7D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15" w:type="dxa"/>
            <w:shd w:val="clear" w:color="auto" w:fill="auto"/>
            <w:vAlign w:val="center"/>
          </w:tcPr>
          <w:p w14:paraId="4401142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r>
      <w:tr w:rsidR="00E17CF2" w:rsidRPr="00E17CF2" w14:paraId="5C7E8B15" w14:textId="77777777" w:rsidTr="00E17CF2">
        <w:trPr>
          <w:trHeight w:val="454"/>
        </w:trPr>
        <w:tc>
          <w:tcPr>
            <w:tcW w:w="489" w:type="dxa"/>
            <w:shd w:val="clear" w:color="auto" w:fill="auto"/>
            <w:vAlign w:val="center"/>
          </w:tcPr>
          <w:p w14:paraId="6677BD5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19" w:type="dxa"/>
            <w:shd w:val="clear" w:color="auto" w:fill="auto"/>
            <w:vAlign w:val="center"/>
          </w:tcPr>
          <w:p w14:paraId="29BCE87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89" w:type="dxa"/>
            <w:shd w:val="clear" w:color="auto" w:fill="auto"/>
            <w:vAlign w:val="center"/>
          </w:tcPr>
          <w:p w14:paraId="5EF36C8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Q</w:t>
            </w:r>
          </w:p>
        </w:tc>
        <w:tc>
          <w:tcPr>
            <w:tcW w:w="420" w:type="dxa"/>
            <w:shd w:val="clear" w:color="auto" w:fill="auto"/>
            <w:vAlign w:val="center"/>
          </w:tcPr>
          <w:p w14:paraId="2D2CCBD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79" w:type="dxa"/>
            <w:shd w:val="clear" w:color="auto" w:fill="auto"/>
            <w:vAlign w:val="center"/>
          </w:tcPr>
          <w:p w14:paraId="0CC9CE0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23" w:type="dxa"/>
            <w:shd w:val="clear" w:color="auto" w:fill="auto"/>
            <w:vAlign w:val="center"/>
          </w:tcPr>
          <w:p w14:paraId="036D768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795B802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7BCD38A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6EE6565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0" w:type="dxa"/>
            <w:shd w:val="clear" w:color="auto" w:fill="auto"/>
            <w:vAlign w:val="center"/>
          </w:tcPr>
          <w:p w14:paraId="67FF9D2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G</w:t>
            </w:r>
          </w:p>
        </w:tc>
        <w:tc>
          <w:tcPr>
            <w:tcW w:w="479" w:type="dxa"/>
            <w:shd w:val="clear" w:color="auto" w:fill="auto"/>
            <w:vAlign w:val="center"/>
          </w:tcPr>
          <w:p w14:paraId="7B53F5D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6158CF3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90" w:type="dxa"/>
            <w:shd w:val="clear" w:color="auto" w:fill="auto"/>
            <w:vAlign w:val="center"/>
          </w:tcPr>
          <w:p w14:paraId="3DB4011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90" w:type="dxa"/>
            <w:shd w:val="clear" w:color="auto" w:fill="auto"/>
            <w:vAlign w:val="center"/>
          </w:tcPr>
          <w:p w14:paraId="1BADBC1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90" w:type="dxa"/>
            <w:shd w:val="clear" w:color="auto" w:fill="auto"/>
            <w:vAlign w:val="center"/>
          </w:tcPr>
          <w:p w14:paraId="1E0B498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79" w:type="dxa"/>
            <w:shd w:val="clear" w:color="auto" w:fill="auto"/>
            <w:vAlign w:val="center"/>
          </w:tcPr>
          <w:p w14:paraId="4749B4E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90" w:type="dxa"/>
            <w:shd w:val="clear" w:color="auto" w:fill="auto"/>
            <w:vAlign w:val="center"/>
          </w:tcPr>
          <w:p w14:paraId="76D35FD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79" w:type="dxa"/>
            <w:shd w:val="clear" w:color="auto" w:fill="auto"/>
            <w:vAlign w:val="center"/>
          </w:tcPr>
          <w:p w14:paraId="56776B3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20" w:type="dxa"/>
            <w:shd w:val="clear" w:color="auto" w:fill="auto"/>
            <w:vAlign w:val="center"/>
          </w:tcPr>
          <w:p w14:paraId="3B5A212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15" w:type="dxa"/>
            <w:shd w:val="clear" w:color="auto" w:fill="auto"/>
            <w:vAlign w:val="center"/>
          </w:tcPr>
          <w:p w14:paraId="4E86122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F</w:t>
            </w:r>
          </w:p>
        </w:tc>
      </w:tr>
      <w:tr w:rsidR="00E17CF2" w:rsidRPr="00E17CF2" w14:paraId="211EB3AB" w14:textId="77777777" w:rsidTr="00E17CF2">
        <w:trPr>
          <w:trHeight w:val="454"/>
        </w:trPr>
        <w:tc>
          <w:tcPr>
            <w:tcW w:w="489" w:type="dxa"/>
            <w:shd w:val="clear" w:color="auto" w:fill="auto"/>
            <w:vAlign w:val="center"/>
          </w:tcPr>
          <w:p w14:paraId="2FD9B6E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19" w:type="dxa"/>
            <w:shd w:val="clear" w:color="auto" w:fill="auto"/>
            <w:vAlign w:val="center"/>
          </w:tcPr>
          <w:p w14:paraId="1EBB306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89" w:type="dxa"/>
            <w:shd w:val="clear" w:color="auto" w:fill="auto"/>
            <w:vAlign w:val="center"/>
          </w:tcPr>
          <w:p w14:paraId="57B4129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20" w:type="dxa"/>
            <w:shd w:val="clear" w:color="auto" w:fill="auto"/>
            <w:vAlign w:val="center"/>
          </w:tcPr>
          <w:p w14:paraId="28F8B1D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C</w:t>
            </w:r>
          </w:p>
        </w:tc>
        <w:tc>
          <w:tcPr>
            <w:tcW w:w="479" w:type="dxa"/>
            <w:shd w:val="clear" w:color="auto" w:fill="auto"/>
            <w:vAlign w:val="center"/>
          </w:tcPr>
          <w:p w14:paraId="6E9DD8B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23" w:type="dxa"/>
            <w:shd w:val="clear" w:color="auto" w:fill="auto"/>
            <w:vAlign w:val="center"/>
          </w:tcPr>
          <w:p w14:paraId="4340D0E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139F5FC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79" w:type="dxa"/>
            <w:shd w:val="clear" w:color="auto" w:fill="auto"/>
            <w:vAlign w:val="center"/>
          </w:tcPr>
          <w:p w14:paraId="4BABCA0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F</w:t>
            </w:r>
          </w:p>
        </w:tc>
        <w:tc>
          <w:tcPr>
            <w:tcW w:w="479" w:type="dxa"/>
            <w:shd w:val="clear" w:color="auto" w:fill="auto"/>
            <w:vAlign w:val="center"/>
          </w:tcPr>
          <w:p w14:paraId="1D54552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20" w:type="dxa"/>
            <w:shd w:val="clear" w:color="auto" w:fill="auto"/>
            <w:vAlign w:val="center"/>
          </w:tcPr>
          <w:p w14:paraId="5F15CEF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79" w:type="dxa"/>
            <w:shd w:val="clear" w:color="auto" w:fill="auto"/>
            <w:vAlign w:val="center"/>
          </w:tcPr>
          <w:p w14:paraId="27F2105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33096EF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X</w:t>
            </w:r>
          </w:p>
        </w:tc>
        <w:tc>
          <w:tcPr>
            <w:tcW w:w="490" w:type="dxa"/>
            <w:shd w:val="clear" w:color="auto" w:fill="auto"/>
            <w:vAlign w:val="center"/>
          </w:tcPr>
          <w:p w14:paraId="383E702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90" w:type="dxa"/>
            <w:shd w:val="clear" w:color="auto" w:fill="auto"/>
            <w:vAlign w:val="center"/>
          </w:tcPr>
          <w:p w14:paraId="6345E52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90" w:type="dxa"/>
            <w:shd w:val="clear" w:color="auto" w:fill="auto"/>
            <w:vAlign w:val="center"/>
          </w:tcPr>
          <w:p w14:paraId="4F5047E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6455837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90" w:type="dxa"/>
            <w:shd w:val="clear" w:color="auto" w:fill="auto"/>
            <w:vAlign w:val="center"/>
          </w:tcPr>
          <w:p w14:paraId="4B0B5C6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64D2148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0" w:type="dxa"/>
            <w:shd w:val="clear" w:color="auto" w:fill="auto"/>
            <w:vAlign w:val="center"/>
          </w:tcPr>
          <w:p w14:paraId="388C647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15" w:type="dxa"/>
            <w:shd w:val="clear" w:color="auto" w:fill="auto"/>
            <w:vAlign w:val="center"/>
          </w:tcPr>
          <w:p w14:paraId="618FF68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r>
      <w:tr w:rsidR="00E17CF2" w:rsidRPr="00E17CF2" w14:paraId="346FA415" w14:textId="77777777" w:rsidTr="00E17CF2">
        <w:trPr>
          <w:trHeight w:val="454"/>
        </w:trPr>
        <w:tc>
          <w:tcPr>
            <w:tcW w:w="489" w:type="dxa"/>
            <w:shd w:val="clear" w:color="auto" w:fill="auto"/>
            <w:vAlign w:val="center"/>
          </w:tcPr>
          <w:p w14:paraId="634862E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19" w:type="dxa"/>
            <w:shd w:val="clear" w:color="auto" w:fill="auto"/>
            <w:vAlign w:val="center"/>
          </w:tcPr>
          <w:p w14:paraId="256245F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V</w:t>
            </w:r>
          </w:p>
        </w:tc>
        <w:tc>
          <w:tcPr>
            <w:tcW w:w="489" w:type="dxa"/>
            <w:shd w:val="clear" w:color="auto" w:fill="auto"/>
            <w:vAlign w:val="center"/>
          </w:tcPr>
          <w:p w14:paraId="3922B87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0" w:type="dxa"/>
            <w:shd w:val="clear" w:color="auto" w:fill="auto"/>
            <w:vAlign w:val="center"/>
          </w:tcPr>
          <w:p w14:paraId="5847453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0B4AE8A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23" w:type="dxa"/>
            <w:shd w:val="clear" w:color="auto" w:fill="auto"/>
            <w:vAlign w:val="center"/>
          </w:tcPr>
          <w:p w14:paraId="03B46EB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6C12945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12D72B5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79" w:type="dxa"/>
            <w:shd w:val="clear" w:color="auto" w:fill="auto"/>
            <w:vAlign w:val="center"/>
          </w:tcPr>
          <w:p w14:paraId="5B3036B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20" w:type="dxa"/>
            <w:shd w:val="clear" w:color="auto" w:fill="auto"/>
            <w:vAlign w:val="center"/>
          </w:tcPr>
          <w:p w14:paraId="2C485C8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J</w:t>
            </w:r>
          </w:p>
        </w:tc>
        <w:tc>
          <w:tcPr>
            <w:tcW w:w="479" w:type="dxa"/>
            <w:shd w:val="clear" w:color="auto" w:fill="auto"/>
            <w:vAlign w:val="center"/>
          </w:tcPr>
          <w:p w14:paraId="0774812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79" w:type="dxa"/>
            <w:shd w:val="clear" w:color="auto" w:fill="auto"/>
            <w:vAlign w:val="center"/>
          </w:tcPr>
          <w:p w14:paraId="1267BB1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90" w:type="dxa"/>
            <w:shd w:val="clear" w:color="auto" w:fill="auto"/>
            <w:vAlign w:val="center"/>
          </w:tcPr>
          <w:p w14:paraId="25175C6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90" w:type="dxa"/>
            <w:shd w:val="clear" w:color="auto" w:fill="auto"/>
            <w:vAlign w:val="center"/>
          </w:tcPr>
          <w:p w14:paraId="74E1F58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90" w:type="dxa"/>
            <w:shd w:val="clear" w:color="auto" w:fill="auto"/>
            <w:vAlign w:val="center"/>
          </w:tcPr>
          <w:p w14:paraId="176DE005"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J</w:t>
            </w:r>
          </w:p>
        </w:tc>
        <w:tc>
          <w:tcPr>
            <w:tcW w:w="479" w:type="dxa"/>
            <w:shd w:val="clear" w:color="auto" w:fill="auto"/>
            <w:vAlign w:val="center"/>
          </w:tcPr>
          <w:p w14:paraId="0B89D20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90" w:type="dxa"/>
            <w:shd w:val="clear" w:color="auto" w:fill="auto"/>
            <w:vAlign w:val="center"/>
          </w:tcPr>
          <w:p w14:paraId="65B1C28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1032980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20" w:type="dxa"/>
            <w:shd w:val="clear" w:color="auto" w:fill="auto"/>
            <w:vAlign w:val="center"/>
          </w:tcPr>
          <w:p w14:paraId="67FACE4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15" w:type="dxa"/>
            <w:shd w:val="clear" w:color="auto" w:fill="auto"/>
            <w:vAlign w:val="center"/>
          </w:tcPr>
          <w:p w14:paraId="34E17E9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B</w:t>
            </w:r>
          </w:p>
        </w:tc>
      </w:tr>
      <w:tr w:rsidR="00E17CF2" w:rsidRPr="00E17CF2" w14:paraId="5B04A172" w14:textId="77777777" w:rsidTr="00E17CF2">
        <w:trPr>
          <w:trHeight w:val="454"/>
        </w:trPr>
        <w:tc>
          <w:tcPr>
            <w:tcW w:w="489" w:type="dxa"/>
            <w:shd w:val="clear" w:color="auto" w:fill="auto"/>
            <w:vAlign w:val="center"/>
          </w:tcPr>
          <w:p w14:paraId="1C7B615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19" w:type="dxa"/>
            <w:shd w:val="clear" w:color="auto" w:fill="auto"/>
            <w:vAlign w:val="center"/>
          </w:tcPr>
          <w:p w14:paraId="7C94244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89" w:type="dxa"/>
            <w:shd w:val="clear" w:color="auto" w:fill="auto"/>
            <w:vAlign w:val="center"/>
          </w:tcPr>
          <w:p w14:paraId="1839CE5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20" w:type="dxa"/>
            <w:shd w:val="clear" w:color="auto" w:fill="auto"/>
            <w:vAlign w:val="center"/>
          </w:tcPr>
          <w:p w14:paraId="39324558"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6BAA70D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23" w:type="dxa"/>
            <w:shd w:val="clear" w:color="auto" w:fill="auto"/>
            <w:vAlign w:val="center"/>
          </w:tcPr>
          <w:p w14:paraId="31C6196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C</w:t>
            </w:r>
          </w:p>
        </w:tc>
        <w:tc>
          <w:tcPr>
            <w:tcW w:w="479" w:type="dxa"/>
            <w:shd w:val="clear" w:color="auto" w:fill="auto"/>
            <w:vAlign w:val="center"/>
          </w:tcPr>
          <w:p w14:paraId="65BC161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4597251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590F94C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J</w:t>
            </w:r>
          </w:p>
        </w:tc>
        <w:tc>
          <w:tcPr>
            <w:tcW w:w="420" w:type="dxa"/>
            <w:shd w:val="clear" w:color="auto" w:fill="auto"/>
            <w:vAlign w:val="center"/>
          </w:tcPr>
          <w:p w14:paraId="50B72C3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79" w:type="dxa"/>
            <w:shd w:val="clear" w:color="auto" w:fill="auto"/>
            <w:vAlign w:val="center"/>
          </w:tcPr>
          <w:p w14:paraId="41847C2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3715FA5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90" w:type="dxa"/>
            <w:shd w:val="clear" w:color="auto" w:fill="auto"/>
            <w:vAlign w:val="center"/>
          </w:tcPr>
          <w:p w14:paraId="3F94266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90" w:type="dxa"/>
            <w:shd w:val="clear" w:color="auto" w:fill="auto"/>
            <w:vAlign w:val="center"/>
          </w:tcPr>
          <w:p w14:paraId="56F6560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90" w:type="dxa"/>
            <w:shd w:val="clear" w:color="auto" w:fill="auto"/>
            <w:vAlign w:val="center"/>
          </w:tcPr>
          <w:p w14:paraId="0A3A3306"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21EABA43"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90" w:type="dxa"/>
            <w:shd w:val="clear" w:color="auto" w:fill="auto"/>
            <w:vAlign w:val="center"/>
          </w:tcPr>
          <w:p w14:paraId="1F1FFF00"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5B22BE1D"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20" w:type="dxa"/>
            <w:shd w:val="clear" w:color="auto" w:fill="auto"/>
            <w:vAlign w:val="center"/>
          </w:tcPr>
          <w:p w14:paraId="7AD2080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15" w:type="dxa"/>
            <w:shd w:val="clear" w:color="auto" w:fill="auto"/>
            <w:vAlign w:val="center"/>
          </w:tcPr>
          <w:p w14:paraId="0B0220CC"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r>
      <w:tr w:rsidR="00E17CF2" w:rsidRPr="00E17CF2" w14:paraId="4F45BEE5" w14:textId="77777777" w:rsidTr="00E17CF2">
        <w:trPr>
          <w:trHeight w:val="454"/>
        </w:trPr>
        <w:tc>
          <w:tcPr>
            <w:tcW w:w="489" w:type="dxa"/>
            <w:shd w:val="clear" w:color="auto" w:fill="auto"/>
            <w:vAlign w:val="center"/>
          </w:tcPr>
          <w:p w14:paraId="4236FDC4"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19" w:type="dxa"/>
            <w:shd w:val="clear" w:color="auto" w:fill="auto"/>
            <w:vAlign w:val="center"/>
          </w:tcPr>
          <w:p w14:paraId="39FA510E"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J</w:t>
            </w:r>
          </w:p>
        </w:tc>
        <w:tc>
          <w:tcPr>
            <w:tcW w:w="489" w:type="dxa"/>
            <w:shd w:val="clear" w:color="auto" w:fill="auto"/>
            <w:vAlign w:val="center"/>
          </w:tcPr>
          <w:p w14:paraId="51B1589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F</w:t>
            </w:r>
          </w:p>
        </w:tc>
        <w:tc>
          <w:tcPr>
            <w:tcW w:w="420" w:type="dxa"/>
            <w:shd w:val="clear" w:color="auto" w:fill="auto"/>
            <w:vAlign w:val="center"/>
          </w:tcPr>
          <w:p w14:paraId="267D8DA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1A62992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23" w:type="dxa"/>
            <w:shd w:val="clear" w:color="auto" w:fill="auto"/>
            <w:vAlign w:val="center"/>
          </w:tcPr>
          <w:p w14:paraId="21325C3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41D454C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4460CCF6" w14:textId="77777777" w:rsidR="00E17CF2" w:rsidRPr="00E17CF2" w:rsidRDefault="00E17CF2" w:rsidP="005A1759">
            <w:pPr>
              <w:spacing w:after="0"/>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2B14590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20" w:type="dxa"/>
            <w:shd w:val="clear" w:color="auto" w:fill="auto"/>
            <w:vAlign w:val="center"/>
          </w:tcPr>
          <w:p w14:paraId="569474C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4B533F7B"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79" w:type="dxa"/>
            <w:shd w:val="clear" w:color="auto" w:fill="auto"/>
            <w:vAlign w:val="center"/>
          </w:tcPr>
          <w:p w14:paraId="6929BCAA"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90" w:type="dxa"/>
            <w:shd w:val="clear" w:color="auto" w:fill="auto"/>
            <w:vAlign w:val="center"/>
          </w:tcPr>
          <w:p w14:paraId="5E90D1E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90" w:type="dxa"/>
            <w:shd w:val="clear" w:color="auto" w:fill="auto"/>
            <w:vAlign w:val="center"/>
          </w:tcPr>
          <w:p w14:paraId="45D878B2"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Z</w:t>
            </w:r>
          </w:p>
        </w:tc>
        <w:tc>
          <w:tcPr>
            <w:tcW w:w="490" w:type="dxa"/>
            <w:shd w:val="clear" w:color="auto" w:fill="auto"/>
            <w:vAlign w:val="center"/>
          </w:tcPr>
          <w:p w14:paraId="0F864A89"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78ABBDE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90" w:type="dxa"/>
            <w:shd w:val="clear" w:color="auto" w:fill="auto"/>
            <w:vAlign w:val="center"/>
          </w:tcPr>
          <w:p w14:paraId="2B312561"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G</w:t>
            </w:r>
          </w:p>
        </w:tc>
        <w:tc>
          <w:tcPr>
            <w:tcW w:w="479" w:type="dxa"/>
            <w:shd w:val="clear" w:color="auto" w:fill="auto"/>
            <w:vAlign w:val="center"/>
          </w:tcPr>
          <w:p w14:paraId="12CAFEA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20" w:type="dxa"/>
            <w:shd w:val="clear" w:color="auto" w:fill="auto"/>
            <w:vAlign w:val="center"/>
          </w:tcPr>
          <w:p w14:paraId="55C38B1F"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15" w:type="dxa"/>
            <w:shd w:val="clear" w:color="auto" w:fill="auto"/>
            <w:vAlign w:val="center"/>
          </w:tcPr>
          <w:p w14:paraId="2B9EEC17" w14:textId="77777777" w:rsidR="00E17CF2" w:rsidRPr="00E17CF2" w:rsidRDefault="00E17CF2" w:rsidP="005A1759">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r>
    </w:tbl>
    <w:p w14:paraId="738610EB" w14:textId="77777777" w:rsidR="006E0C30" w:rsidRDefault="00983A7D" w:rsidP="00E17CF2">
      <w:r>
        <w:rPr>
          <w:lang w:eastAsia="hi-IN" w:bidi="hi-IN"/>
        </w:rPr>
        <w:br/>
      </w:r>
    </w:p>
    <w:p w14:paraId="637805D2" w14:textId="77777777" w:rsidR="00E17CF2" w:rsidRDefault="00E17CF2" w:rsidP="006E0C30">
      <w:r>
        <w:br w:type="page"/>
      </w:r>
    </w:p>
    <w:p w14:paraId="4082C671" w14:textId="72F2D4C2" w:rsidR="007B7949" w:rsidRPr="005C3DA7" w:rsidRDefault="00C73D04" w:rsidP="005C3DA7">
      <w:pPr>
        <w:pStyle w:val="berschrift1"/>
      </w:pPr>
      <w:bookmarkStart w:id="0" w:name="_Hlk120519523"/>
      <w:r w:rsidRPr="005C3DA7">
        <w:lastRenderedPageBreak/>
        <w:t>Treibhausgas</w:t>
      </w:r>
      <w:r w:rsidR="00F72407" w:rsidRPr="005C3DA7">
        <w:t>-Quellen</w:t>
      </w:r>
      <w:r w:rsidR="005A1759" w:rsidRPr="005C3DA7">
        <w:t xml:space="preserve"> und Folgen des Klimawandels</w:t>
      </w:r>
    </w:p>
    <w:bookmarkEnd w:id="0"/>
    <w:p w14:paraId="10841B6E" w14:textId="77777777" w:rsidR="007B7949" w:rsidRDefault="005179F9" w:rsidP="007B7949">
      <w:pPr>
        <w:pStyle w:val="berschrift2"/>
      </w:pPr>
      <w:r w:rsidRPr="007B7949">
        <w:t xml:space="preserve">Aufgabe: </w:t>
      </w:r>
    </w:p>
    <w:p w14:paraId="22C39418" w14:textId="5F81E474" w:rsidR="003B4C3E" w:rsidRDefault="003B4C3E" w:rsidP="003B4C3E">
      <w:pPr>
        <w:pStyle w:val="Listeunsortiert"/>
      </w:pPr>
      <w:r w:rsidRPr="00C938C2">
        <w:t xml:space="preserve">Schneide die Bilder aus. Was sind Quellen </w:t>
      </w:r>
      <w:r w:rsidR="00DB38A7">
        <w:t>von</w:t>
      </w:r>
      <w:r w:rsidRPr="00C938C2">
        <w:t xml:space="preserve"> Treibhausgase</w:t>
      </w:r>
      <w:r w:rsidR="00DB38A7">
        <w:t>n</w:t>
      </w:r>
      <w:r w:rsidR="001F44AD">
        <w:t>: W</w:t>
      </w:r>
      <w:r w:rsidR="00DB38A7">
        <w:t>odurch entstehen sie</w:t>
      </w:r>
      <w:r w:rsidR="005C3DA7">
        <w:t xml:space="preserve"> also</w:t>
      </w:r>
      <w:r w:rsidRPr="00C938C2">
        <w:t xml:space="preserve">? </w:t>
      </w:r>
      <w:r w:rsidR="001F44AD">
        <w:br/>
      </w:r>
      <w:r w:rsidRPr="00C938C2">
        <w:t xml:space="preserve">Was sind Folgen der Klimaerwärmung? </w:t>
      </w:r>
    </w:p>
    <w:p w14:paraId="3A831967" w14:textId="77777777" w:rsidR="00121C1E" w:rsidRDefault="003B4C3E" w:rsidP="00121C1E">
      <w:pPr>
        <w:pStyle w:val="Listeunsortiert"/>
      </w:pPr>
      <w:r w:rsidRPr="00C938C2">
        <w:t xml:space="preserve">Sortiere </w:t>
      </w:r>
      <w:r>
        <w:t>die Bilder</w:t>
      </w:r>
      <w:r w:rsidRPr="00C938C2">
        <w:t xml:space="preserve"> richtig und klebe sie in die Tabelle</w:t>
      </w:r>
      <w:r>
        <w:t xml:space="preserve"> auf der nächsten Seite</w:t>
      </w:r>
      <w:r w:rsidRPr="00C938C2">
        <w:t>.</w:t>
      </w:r>
      <w:r w:rsidR="00A33EAB">
        <w:br/>
      </w:r>
    </w:p>
    <w:tbl>
      <w:tblPr>
        <w:tblW w:w="0" w:type="auto"/>
        <w:jc w:val="center"/>
        <w:tblBorders>
          <w:top w:val="dotted" w:sz="2" w:space="0" w:color="808080"/>
          <w:left w:val="dotted" w:sz="2" w:space="0" w:color="808080"/>
          <w:bottom w:val="dotted" w:sz="2" w:space="0" w:color="808080"/>
          <w:right w:val="dotted" w:sz="2" w:space="0" w:color="808080"/>
          <w:insideH w:val="dotted" w:sz="2" w:space="0" w:color="808080"/>
          <w:insideV w:val="dotted" w:sz="2" w:space="0" w:color="808080"/>
        </w:tblBorders>
        <w:tblLayout w:type="fixed"/>
        <w:tblLook w:val="04A0" w:firstRow="1" w:lastRow="0" w:firstColumn="1" w:lastColumn="0" w:noHBand="0" w:noVBand="1"/>
      </w:tblPr>
      <w:tblGrid>
        <w:gridCol w:w="2972"/>
        <w:gridCol w:w="2972"/>
        <w:gridCol w:w="2972"/>
      </w:tblGrid>
      <w:tr w:rsidR="0019111E" w:rsidRPr="004F704A" w14:paraId="74DD1F11" w14:textId="77777777" w:rsidTr="00316972">
        <w:trPr>
          <w:trHeight w:hRule="exact" w:val="2835"/>
          <w:jc w:val="center"/>
        </w:trPr>
        <w:tc>
          <w:tcPr>
            <w:tcW w:w="2972" w:type="dxa"/>
            <w:shd w:val="clear" w:color="auto" w:fill="auto"/>
          </w:tcPr>
          <w:p w14:paraId="463F29E8" w14:textId="77777777" w:rsidR="001F1104" w:rsidRPr="00316972" w:rsidRDefault="001F1104" w:rsidP="00316972">
            <w:pPr>
              <w:jc w:val="center"/>
              <w:rPr>
                <w:sz w:val="12"/>
                <w:szCs w:val="12"/>
              </w:rPr>
            </w:pPr>
          </w:p>
          <w:p w14:paraId="3B7B4B86" w14:textId="77777777" w:rsidR="0019111E" w:rsidRDefault="00E6325C" w:rsidP="00316972">
            <w:pPr>
              <w:jc w:val="center"/>
              <w:rPr>
                <w:sz w:val="24"/>
                <w:szCs w:val="24"/>
              </w:rPr>
            </w:pPr>
            <w:r>
              <w:rPr>
                <w:noProof/>
                <w:lang w:eastAsia="de-DE"/>
              </w:rPr>
              <w:drawing>
                <wp:inline distT="0" distB="0" distL="0" distR="0" wp14:anchorId="5A70F96B" wp14:editId="3B1D64F9">
                  <wp:extent cx="1076960" cy="1076960"/>
                  <wp:effectExtent l="0" t="0" r="8890" b="8890"/>
                  <wp:docPr id="30" name="Grafik 30" descr="D:\DATEN-WEH\__2017_42 zh\SdN Klima\5 AB_N_Klima WEH2  an Kaya Kl+Mart  komp-Dateien\or\50p\image013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ATEN-WEH\__2017_42 zh\SdN Klima\5 AB_N_Klima WEH2  an Kaya Kl+Mart  komp-Dateien\or\50p\image013_50p_406.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5C30D838" w14:textId="77777777" w:rsidR="00E629E9" w:rsidRPr="00E629E9" w:rsidRDefault="00E629E9" w:rsidP="00316972">
            <w:pPr>
              <w:jc w:val="center"/>
              <w:rPr>
                <w:szCs w:val="21"/>
              </w:rPr>
            </w:pPr>
            <w:r w:rsidRPr="00E629E9">
              <w:rPr>
                <w:szCs w:val="21"/>
              </w:rPr>
              <w:t>Überschwemmungen</w:t>
            </w:r>
          </w:p>
        </w:tc>
        <w:tc>
          <w:tcPr>
            <w:tcW w:w="2972" w:type="dxa"/>
            <w:shd w:val="clear" w:color="auto" w:fill="auto"/>
          </w:tcPr>
          <w:p w14:paraId="3A0FF5F2" w14:textId="77777777" w:rsidR="00316972" w:rsidRPr="00316972" w:rsidRDefault="00316972" w:rsidP="00316972">
            <w:pPr>
              <w:jc w:val="center"/>
              <w:rPr>
                <w:sz w:val="12"/>
                <w:szCs w:val="12"/>
              </w:rPr>
            </w:pPr>
          </w:p>
          <w:p w14:paraId="5630AD66" w14:textId="77777777" w:rsidR="0019111E" w:rsidRDefault="00E6325C" w:rsidP="00316972">
            <w:pPr>
              <w:jc w:val="center"/>
              <w:rPr>
                <w:sz w:val="24"/>
                <w:szCs w:val="24"/>
              </w:rPr>
            </w:pPr>
            <w:r>
              <w:rPr>
                <w:noProof/>
                <w:lang w:eastAsia="de-DE"/>
              </w:rPr>
              <w:drawing>
                <wp:inline distT="0" distB="0" distL="0" distR="0" wp14:anchorId="605D7802" wp14:editId="7CD1D6EA">
                  <wp:extent cx="1076960" cy="1076960"/>
                  <wp:effectExtent l="0" t="0" r="8890" b="8890"/>
                  <wp:docPr id="34" name="Grafik 34" descr="D:\DATEN-WEH\__2017_42 zh\SdN Klima\5 AB_N_Klima WEH2  an Kaya Kl+Mart  komp-Dateien\or\50p\image015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ATEN-WEH\__2017_42 zh\SdN Klima\5 AB_N_Klima WEH2  an Kaya Kl+Mart  komp-Dateien\or\50p\image015_50p_406.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48485F9F" w14:textId="77777777" w:rsidR="00E629E9" w:rsidRPr="00C938C2" w:rsidRDefault="00E629E9" w:rsidP="00316972">
            <w:pPr>
              <w:jc w:val="center"/>
              <w:rPr>
                <w:sz w:val="24"/>
                <w:szCs w:val="24"/>
              </w:rPr>
            </w:pPr>
            <w:r w:rsidRPr="00E629E9">
              <w:rPr>
                <w:szCs w:val="21"/>
              </w:rPr>
              <w:t>Verlust von Lebensraum für Menschen und Tiere</w:t>
            </w:r>
          </w:p>
        </w:tc>
        <w:tc>
          <w:tcPr>
            <w:tcW w:w="2972" w:type="dxa"/>
            <w:shd w:val="clear" w:color="auto" w:fill="auto"/>
          </w:tcPr>
          <w:p w14:paraId="61829076" w14:textId="77777777" w:rsidR="00316972" w:rsidRPr="00316972" w:rsidRDefault="00316972" w:rsidP="00316972">
            <w:pPr>
              <w:jc w:val="center"/>
              <w:rPr>
                <w:sz w:val="12"/>
                <w:szCs w:val="12"/>
              </w:rPr>
            </w:pPr>
          </w:p>
          <w:p w14:paraId="2BA226A1" w14:textId="77777777" w:rsidR="0019111E" w:rsidRDefault="00E6325C" w:rsidP="00316972">
            <w:pPr>
              <w:jc w:val="center"/>
              <w:rPr>
                <w:sz w:val="24"/>
                <w:szCs w:val="24"/>
              </w:rPr>
            </w:pPr>
            <w:r>
              <w:rPr>
                <w:noProof/>
                <w:lang w:eastAsia="de-DE"/>
              </w:rPr>
              <w:drawing>
                <wp:inline distT="0" distB="0" distL="0" distR="0" wp14:anchorId="192ED3C9" wp14:editId="347F7467">
                  <wp:extent cx="1076960" cy="1076960"/>
                  <wp:effectExtent l="0" t="0" r="8890" b="8890"/>
                  <wp:docPr id="32" name="Grafik 32" descr="D:\DATEN-WEH\__2017_42 zh\SdN Klima\5 AB_N_Klima WEH2  an Kaya Kl+Mart  komp-Dateien\or\50p\image017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ATEN-WEH\__2017_42 zh\SdN Klima\5 AB_N_Klima WEH2  an Kaya Kl+Mart  komp-Dateien\or\50p\image017_50p_406.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3A8D735B" w14:textId="77777777" w:rsidR="00E629E9" w:rsidRPr="00C938C2" w:rsidRDefault="00E629E9" w:rsidP="00316972">
            <w:pPr>
              <w:jc w:val="center"/>
              <w:rPr>
                <w:sz w:val="24"/>
                <w:szCs w:val="24"/>
              </w:rPr>
            </w:pPr>
            <w:r w:rsidRPr="00E629E9">
              <w:rPr>
                <w:szCs w:val="21"/>
              </w:rPr>
              <w:t>Ausbreitung von Krankheiten</w:t>
            </w:r>
          </w:p>
        </w:tc>
      </w:tr>
      <w:tr w:rsidR="0019111E" w:rsidRPr="004F704A" w14:paraId="4E8E327E" w14:textId="77777777" w:rsidTr="00316972">
        <w:trPr>
          <w:trHeight w:hRule="exact" w:val="2835"/>
          <w:jc w:val="center"/>
        </w:trPr>
        <w:tc>
          <w:tcPr>
            <w:tcW w:w="2972" w:type="dxa"/>
            <w:shd w:val="clear" w:color="auto" w:fill="auto"/>
          </w:tcPr>
          <w:p w14:paraId="17AD93B2" w14:textId="77777777" w:rsidR="00316972" w:rsidRPr="00316972" w:rsidRDefault="00316972" w:rsidP="00316972">
            <w:pPr>
              <w:jc w:val="center"/>
              <w:rPr>
                <w:sz w:val="12"/>
                <w:szCs w:val="12"/>
              </w:rPr>
            </w:pPr>
          </w:p>
          <w:p w14:paraId="0DE4B5B7" w14:textId="77777777" w:rsidR="0019111E" w:rsidRDefault="00E6325C" w:rsidP="00316972">
            <w:pPr>
              <w:jc w:val="center"/>
              <w:rPr>
                <w:sz w:val="24"/>
                <w:szCs w:val="24"/>
              </w:rPr>
            </w:pPr>
            <w:r>
              <w:rPr>
                <w:noProof/>
                <w:lang w:eastAsia="de-DE"/>
              </w:rPr>
              <w:drawing>
                <wp:inline distT="0" distB="0" distL="0" distR="0" wp14:anchorId="18A1579B" wp14:editId="00AA9407">
                  <wp:extent cx="1076960" cy="1076960"/>
                  <wp:effectExtent l="0" t="0" r="8890" b="8890"/>
                  <wp:docPr id="31" name="Grafik 31" descr="D:\DATEN-WEH\__2017_42 zh\SdN Klima\5 AB_N_Klima WEH2  an Kaya Kl+Mart  komp-Dateien\or\50p\image019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ATEN-WEH\__2017_42 zh\SdN Klima\5 AB_N_Klima WEH2  an Kaya Kl+Mart  komp-Dateien\or\50p\image019_50p_406.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22FD392E" w14:textId="77777777" w:rsidR="00E629E9" w:rsidRPr="00C938C2" w:rsidRDefault="00E629E9" w:rsidP="00316972">
            <w:pPr>
              <w:jc w:val="center"/>
              <w:rPr>
                <w:sz w:val="24"/>
                <w:szCs w:val="24"/>
              </w:rPr>
            </w:pPr>
            <w:r w:rsidRPr="00E629E9">
              <w:rPr>
                <w:szCs w:val="21"/>
              </w:rPr>
              <w:t>Gletscher und Polarkappen schmelzen</w:t>
            </w:r>
          </w:p>
        </w:tc>
        <w:tc>
          <w:tcPr>
            <w:tcW w:w="2972" w:type="dxa"/>
            <w:shd w:val="clear" w:color="auto" w:fill="auto"/>
          </w:tcPr>
          <w:p w14:paraId="66204FF1" w14:textId="77777777" w:rsidR="00316972" w:rsidRPr="00316972" w:rsidRDefault="00316972" w:rsidP="00316972">
            <w:pPr>
              <w:jc w:val="center"/>
              <w:rPr>
                <w:sz w:val="12"/>
                <w:szCs w:val="12"/>
              </w:rPr>
            </w:pPr>
          </w:p>
          <w:p w14:paraId="2DBF0D7D" w14:textId="77777777" w:rsidR="00316972" w:rsidRDefault="00E6325C" w:rsidP="00316972">
            <w:pPr>
              <w:jc w:val="center"/>
              <w:rPr>
                <w:sz w:val="24"/>
                <w:szCs w:val="24"/>
              </w:rPr>
            </w:pPr>
            <w:r>
              <w:rPr>
                <w:noProof/>
                <w:lang w:eastAsia="de-DE"/>
              </w:rPr>
              <w:drawing>
                <wp:inline distT="0" distB="0" distL="0" distR="0" wp14:anchorId="2AFD854B" wp14:editId="5AEF634A">
                  <wp:extent cx="1076960" cy="1076960"/>
                  <wp:effectExtent l="0" t="0" r="8890" b="8890"/>
                  <wp:docPr id="29" name="Grafik 29" descr="D:\DATEN-WEH\__2017_42 zh\SdN Klima\5 AB_N_Klima WEH2  an Kaya Kl+Mart  komp-Dateien\or\50p\image021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ATEN-WEH\__2017_42 zh\SdN Klima\5 AB_N_Klima WEH2  an Kaya Kl+Mart  komp-Dateien\or\50p\image021_50p_406.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654589D2" w14:textId="77777777" w:rsidR="00E629E9" w:rsidRPr="00C938C2" w:rsidRDefault="00316972" w:rsidP="00316972">
            <w:pPr>
              <w:pStyle w:val="Listenabsatz"/>
              <w:ind w:left="360"/>
              <w:jc w:val="center"/>
              <w:rPr>
                <w:sz w:val="24"/>
                <w:szCs w:val="24"/>
              </w:rPr>
            </w:pPr>
            <w:r>
              <w:rPr>
                <w:szCs w:val="21"/>
              </w:rPr>
              <w:t>Vulkanausbrüche</w:t>
            </w:r>
            <w:r w:rsidRPr="00C938C2">
              <w:rPr>
                <w:sz w:val="24"/>
                <w:szCs w:val="24"/>
              </w:rPr>
              <w:t xml:space="preserve"> </w:t>
            </w:r>
            <w:r>
              <w:rPr>
                <w:sz w:val="24"/>
                <w:szCs w:val="24"/>
              </w:rPr>
              <w:t xml:space="preserve"> </w:t>
            </w:r>
          </w:p>
        </w:tc>
        <w:tc>
          <w:tcPr>
            <w:tcW w:w="2972" w:type="dxa"/>
            <w:shd w:val="clear" w:color="auto" w:fill="auto"/>
          </w:tcPr>
          <w:p w14:paraId="6B62F1B3" w14:textId="77777777" w:rsidR="00316972" w:rsidRPr="00316972" w:rsidRDefault="00316972" w:rsidP="00316972">
            <w:pPr>
              <w:jc w:val="center"/>
              <w:rPr>
                <w:sz w:val="12"/>
                <w:szCs w:val="12"/>
              </w:rPr>
            </w:pPr>
          </w:p>
          <w:p w14:paraId="02F2C34E" w14:textId="77777777" w:rsidR="0019111E" w:rsidRDefault="00E6325C" w:rsidP="00316972">
            <w:pPr>
              <w:jc w:val="center"/>
              <w:rPr>
                <w:sz w:val="24"/>
                <w:szCs w:val="24"/>
              </w:rPr>
            </w:pPr>
            <w:r>
              <w:rPr>
                <w:noProof/>
                <w:lang w:eastAsia="de-DE"/>
              </w:rPr>
              <w:drawing>
                <wp:inline distT="0" distB="0" distL="0" distR="0" wp14:anchorId="2CC0F972" wp14:editId="022E4756">
                  <wp:extent cx="1076960" cy="1076960"/>
                  <wp:effectExtent l="0" t="0" r="8890" b="8890"/>
                  <wp:docPr id="37" name="Grafik 37" descr="D:\DATEN-WEH\__2017_42 zh\SdN Klima\5 AB_N_Klima WEH2  an Kaya Kl+Mart  komp-Dateien\or\50p\image023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ATEN-WEH\__2017_42 zh\SdN Klima\5 AB_N_Klima WEH2  an Kaya Kl+Mart  komp-Dateien\or\50p\image023_50p_406.jp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5594B08E" w14:textId="77777777" w:rsidR="00E629E9" w:rsidRPr="00E629E9" w:rsidRDefault="00E629E9" w:rsidP="00316972">
            <w:pPr>
              <w:jc w:val="center"/>
              <w:rPr>
                <w:szCs w:val="21"/>
              </w:rPr>
            </w:pPr>
            <w:r w:rsidRPr="00E629E9">
              <w:rPr>
                <w:szCs w:val="21"/>
              </w:rPr>
              <w:t xml:space="preserve">Verbrennung von Kohle, </w:t>
            </w:r>
            <w:r>
              <w:rPr>
                <w:szCs w:val="21"/>
              </w:rPr>
              <w:br/>
            </w:r>
            <w:r w:rsidRPr="00E629E9">
              <w:rPr>
                <w:szCs w:val="21"/>
              </w:rPr>
              <w:t>Gas, Öl, Benzin</w:t>
            </w:r>
          </w:p>
        </w:tc>
      </w:tr>
      <w:tr w:rsidR="0019111E" w:rsidRPr="004F704A" w14:paraId="607F0DE7" w14:textId="77777777" w:rsidTr="00316972">
        <w:trPr>
          <w:trHeight w:hRule="exact" w:val="2835"/>
          <w:jc w:val="center"/>
        </w:trPr>
        <w:tc>
          <w:tcPr>
            <w:tcW w:w="2972" w:type="dxa"/>
            <w:shd w:val="clear" w:color="auto" w:fill="auto"/>
          </w:tcPr>
          <w:p w14:paraId="680A4E5D" w14:textId="77777777" w:rsidR="00316972" w:rsidRPr="00316972" w:rsidRDefault="00316972" w:rsidP="00316972">
            <w:pPr>
              <w:jc w:val="center"/>
              <w:rPr>
                <w:sz w:val="12"/>
                <w:szCs w:val="12"/>
              </w:rPr>
            </w:pPr>
          </w:p>
          <w:p w14:paraId="19219836" w14:textId="77777777" w:rsidR="0019111E" w:rsidRDefault="00E6325C" w:rsidP="00316972">
            <w:pPr>
              <w:jc w:val="center"/>
              <w:rPr>
                <w:sz w:val="24"/>
                <w:szCs w:val="24"/>
              </w:rPr>
            </w:pPr>
            <w:r>
              <w:rPr>
                <w:noProof/>
                <w:lang w:eastAsia="de-DE"/>
              </w:rPr>
              <w:drawing>
                <wp:inline distT="0" distB="0" distL="0" distR="0" wp14:anchorId="44735534" wp14:editId="1798971E">
                  <wp:extent cx="1076960" cy="1076960"/>
                  <wp:effectExtent l="0" t="0" r="8890" b="8890"/>
                  <wp:docPr id="36" name="Grafik 36" descr="D:\DATEN-WEH\__2017_42 zh\SdN Klima\5 AB_N_Klima WEH2  an Kaya Kl+Mart  komp-Dateien\or\50p\image025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ATEN-WEH\__2017_42 zh\SdN Klima\5 AB_N_Klima WEH2  an Kaya Kl+Mart  komp-Dateien\or\50p\image025_50p_406.jp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739E1076" w14:textId="77777777" w:rsidR="00E629E9" w:rsidRPr="00E629E9" w:rsidRDefault="00E629E9" w:rsidP="00316972">
            <w:pPr>
              <w:jc w:val="center"/>
              <w:rPr>
                <w:szCs w:val="21"/>
              </w:rPr>
            </w:pPr>
            <w:r w:rsidRPr="00E629E9">
              <w:rPr>
                <w:szCs w:val="21"/>
              </w:rPr>
              <w:t>Stromverbrauch</w:t>
            </w:r>
          </w:p>
        </w:tc>
        <w:tc>
          <w:tcPr>
            <w:tcW w:w="2972" w:type="dxa"/>
            <w:shd w:val="clear" w:color="auto" w:fill="auto"/>
          </w:tcPr>
          <w:p w14:paraId="296FEF7D" w14:textId="77777777" w:rsidR="00316972" w:rsidRPr="00316972" w:rsidRDefault="00316972" w:rsidP="00316972">
            <w:pPr>
              <w:jc w:val="center"/>
              <w:rPr>
                <w:sz w:val="12"/>
                <w:szCs w:val="12"/>
              </w:rPr>
            </w:pPr>
          </w:p>
          <w:p w14:paraId="7194DBDC" w14:textId="77777777" w:rsidR="0019111E" w:rsidRDefault="00E6325C" w:rsidP="00316972">
            <w:pPr>
              <w:jc w:val="center"/>
              <w:rPr>
                <w:sz w:val="24"/>
                <w:szCs w:val="24"/>
              </w:rPr>
            </w:pPr>
            <w:r>
              <w:rPr>
                <w:noProof/>
                <w:lang w:eastAsia="de-DE"/>
              </w:rPr>
              <w:drawing>
                <wp:inline distT="0" distB="0" distL="0" distR="0" wp14:anchorId="53EA219B" wp14:editId="58180AA1">
                  <wp:extent cx="1076960" cy="1076960"/>
                  <wp:effectExtent l="0" t="0" r="8890" b="8890"/>
                  <wp:docPr id="33" name="Grafik 33" descr="D:\DATEN-WEH\__2017_42 zh\SdN Klima\5 AB_N_Klima WEH2  an Kaya Kl+Mart  komp-Dateien\or\50p\image027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ATEN-WEH\__2017_42 zh\SdN Klima\5 AB_N_Klima WEH2  an Kaya Kl+Mart  komp-Dateien\or\50p\image027_50p_406.jpg"/>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424BAC7C" w14:textId="77777777" w:rsidR="00E629E9" w:rsidRPr="00E629E9" w:rsidRDefault="00E629E9" w:rsidP="00316972">
            <w:pPr>
              <w:jc w:val="center"/>
              <w:rPr>
                <w:szCs w:val="21"/>
              </w:rPr>
            </w:pPr>
            <w:r w:rsidRPr="00E629E9">
              <w:rPr>
                <w:szCs w:val="21"/>
              </w:rPr>
              <w:t>Stürme, starke Regenfälle</w:t>
            </w:r>
          </w:p>
        </w:tc>
        <w:tc>
          <w:tcPr>
            <w:tcW w:w="2972" w:type="dxa"/>
            <w:shd w:val="clear" w:color="auto" w:fill="auto"/>
          </w:tcPr>
          <w:p w14:paraId="769D0D3C" w14:textId="77777777" w:rsidR="00316972" w:rsidRPr="00316972" w:rsidRDefault="00316972" w:rsidP="00316972">
            <w:pPr>
              <w:jc w:val="center"/>
              <w:rPr>
                <w:sz w:val="12"/>
                <w:szCs w:val="12"/>
              </w:rPr>
            </w:pPr>
          </w:p>
          <w:p w14:paraId="54CD245A" w14:textId="77777777" w:rsidR="0019111E" w:rsidRDefault="00E6325C" w:rsidP="00316972">
            <w:pPr>
              <w:jc w:val="center"/>
              <w:rPr>
                <w:sz w:val="24"/>
                <w:szCs w:val="24"/>
              </w:rPr>
            </w:pPr>
            <w:r>
              <w:rPr>
                <w:noProof/>
                <w:lang w:eastAsia="de-DE"/>
              </w:rPr>
              <w:drawing>
                <wp:inline distT="0" distB="0" distL="0" distR="0" wp14:anchorId="2D5C9BBB" wp14:editId="54CF1539">
                  <wp:extent cx="1076960" cy="1076960"/>
                  <wp:effectExtent l="0" t="0" r="8890" b="8890"/>
                  <wp:docPr id="5" name="Grafik 5" descr="D:\DATEN-WEH\__2017_42 zh\SdN Klima\5 AB_N_Klima WEH2  an Kaya Kl+Mart  komp-Dateien\or\50p\image029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ATEN-WEH\__2017_42 zh\SdN Klima\5 AB_N_Klima WEH2  an Kaya Kl+Mart  komp-Dateien\or\50p\image029_50p_406.jpg"/>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30F34C42" w14:textId="77777777" w:rsidR="00E629E9" w:rsidRPr="00E629E9" w:rsidRDefault="007F32E5" w:rsidP="00316972">
            <w:pPr>
              <w:jc w:val="center"/>
              <w:rPr>
                <w:szCs w:val="21"/>
              </w:rPr>
            </w:pPr>
            <w:r>
              <w:rPr>
                <w:szCs w:val="21"/>
              </w:rPr>
              <w:t>Waldvernichtung</w:t>
            </w:r>
          </w:p>
        </w:tc>
      </w:tr>
      <w:tr w:rsidR="0019111E" w:rsidRPr="004F704A" w14:paraId="0C52F030" w14:textId="77777777" w:rsidTr="00316972">
        <w:trPr>
          <w:trHeight w:hRule="exact" w:val="2835"/>
          <w:jc w:val="center"/>
        </w:trPr>
        <w:tc>
          <w:tcPr>
            <w:tcW w:w="2972" w:type="dxa"/>
            <w:shd w:val="clear" w:color="auto" w:fill="auto"/>
          </w:tcPr>
          <w:p w14:paraId="1231BE67" w14:textId="77777777" w:rsidR="00316972" w:rsidRPr="00316972" w:rsidRDefault="00316972" w:rsidP="00316972">
            <w:pPr>
              <w:jc w:val="center"/>
              <w:rPr>
                <w:sz w:val="12"/>
                <w:szCs w:val="12"/>
              </w:rPr>
            </w:pPr>
          </w:p>
          <w:p w14:paraId="36FEB5B0" w14:textId="77777777" w:rsidR="00E629E9" w:rsidRDefault="00E6325C" w:rsidP="00316972">
            <w:pPr>
              <w:jc w:val="center"/>
              <w:rPr>
                <w:sz w:val="24"/>
                <w:szCs w:val="24"/>
              </w:rPr>
            </w:pPr>
            <w:r>
              <w:rPr>
                <w:noProof/>
                <w:lang w:eastAsia="de-DE"/>
              </w:rPr>
              <w:drawing>
                <wp:inline distT="0" distB="0" distL="0" distR="0" wp14:anchorId="276DFFB4" wp14:editId="41F7679E">
                  <wp:extent cx="1076960" cy="1076960"/>
                  <wp:effectExtent l="0" t="0" r="8890" b="8890"/>
                  <wp:docPr id="15" name="Grafik 15" descr="D:\DATEN-WEH\__2017_42 zh\SdN Klima\5 AB_N_Klima WEH2  an Kaya Kl+Mart  komp-Dateien\or\50p\image031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ATEN-WEH\__2017_42 zh\SdN Klima\5 AB_N_Klima WEH2  an Kaya Kl+Mart  komp-Dateien\or\50p\image031_50p_406.jpg"/>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10BE689B" w14:textId="77777777" w:rsidR="001F1104" w:rsidRPr="001F1104" w:rsidRDefault="001F1104" w:rsidP="00316972">
            <w:pPr>
              <w:jc w:val="center"/>
              <w:rPr>
                <w:szCs w:val="21"/>
              </w:rPr>
            </w:pPr>
            <w:r w:rsidRPr="001F1104">
              <w:rPr>
                <w:szCs w:val="21"/>
              </w:rPr>
              <w:t>Abgase von Fahrzeugen und Flugzeugen</w:t>
            </w:r>
          </w:p>
        </w:tc>
        <w:tc>
          <w:tcPr>
            <w:tcW w:w="2972" w:type="dxa"/>
            <w:shd w:val="clear" w:color="auto" w:fill="auto"/>
          </w:tcPr>
          <w:p w14:paraId="30D7AA69" w14:textId="77777777" w:rsidR="00316972" w:rsidRPr="00316972" w:rsidRDefault="00316972" w:rsidP="00316972">
            <w:pPr>
              <w:jc w:val="center"/>
              <w:rPr>
                <w:sz w:val="12"/>
                <w:szCs w:val="12"/>
              </w:rPr>
            </w:pPr>
          </w:p>
          <w:p w14:paraId="7196D064" w14:textId="77777777" w:rsidR="00316972" w:rsidRDefault="00E6325C" w:rsidP="00316972">
            <w:pPr>
              <w:jc w:val="center"/>
              <w:rPr>
                <w:sz w:val="24"/>
                <w:szCs w:val="24"/>
              </w:rPr>
            </w:pPr>
            <w:r>
              <w:rPr>
                <w:noProof/>
                <w:lang w:eastAsia="de-DE"/>
              </w:rPr>
              <w:drawing>
                <wp:inline distT="0" distB="0" distL="0" distR="0" wp14:anchorId="4B4F0053" wp14:editId="30CC4785">
                  <wp:extent cx="1076960" cy="1076960"/>
                  <wp:effectExtent l="0" t="0" r="8890" b="8890"/>
                  <wp:docPr id="35" name="Grafik 35" descr="D:\DATEN-WEH\__2017_42 zh\SdN Klima\5 AB_N_Klima WEH2  an Kaya Kl+Mart  komp-Dateien\or\50p\image033_50p_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DATEN-WEH\__2017_42 zh\SdN Klima\5 AB_N_Klima WEH2  an Kaya Kl+Mart  komp-Dateien\or\50p\image033_50p_406.jpg"/>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076960" cy="1076960"/>
                          </a:xfrm>
                          <a:prstGeom prst="rect">
                            <a:avLst/>
                          </a:prstGeom>
                          <a:noFill/>
                          <a:ln>
                            <a:noFill/>
                          </a:ln>
                        </pic:spPr>
                      </pic:pic>
                    </a:graphicData>
                  </a:graphic>
                </wp:inline>
              </w:drawing>
            </w:r>
          </w:p>
          <w:p w14:paraId="62EE6EAA" w14:textId="77777777" w:rsidR="00E629E9" w:rsidRPr="001F1104" w:rsidRDefault="002A75C3" w:rsidP="002A75C3">
            <w:pPr>
              <w:jc w:val="center"/>
              <w:rPr>
                <w:szCs w:val="21"/>
              </w:rPr>
            </w:pPr>
            <w:r w:rsidRPr="00E629E9">
              <w:rPr>
                <w:szCs w:val="21"/>
              </w:rPr>
              <w:t>große Hitze im Sommer</w:t>
            </w:r>
          </w:p>
        </w:tc>
        <w:tc>
          <w:tcPr>
            <w:tcW w:w="2972" w:type="dxa"/>
            <w:shd w:val="clear" w:color="auto" w:fill="auto"/>
          </w:tcPr>
          <w:p w14:paraId="34FF1C98" w14:textId="77777777" w:rsidR="00316972" w:rsidRPr="00316972" w:rsidRDefault="00316972" w:rsidP="00316972">
            <w:pPr>
              <w:jc w:val="center"/>
              <w:rPr>
                <w:sz w:val="12"/>
                <w:szCs w:val="12"/>
              </w:rPr>
            </w:pPr>
          </w:p>
          <w:p w14:paraId="52C329D9" w14:textId="77777777" w:rsidR="003A27BA" w:rsidRDefault="003A27BA" w:rsidP="003A27BA">
            <w:pPr>
              <w:jc w:val="center"/>
              <w:rPr>
                <w:sz w:val="24"/>
                <w:szCs w:val="24"/>
              </w:rPr>
            </w:pPr>
            <w:r>
              <w:rPr>
                <w:noProof/>
                <w:szCs w:val="21"/>
                <w:lang w:eastAsia="de-DE"/>
              </w:rPr>
              <mc:AlternateContent>
                <mc:Choice Requires="wpg">
                  <w:drawing>
                    <wp:anchor distT="0" distB="0" distL="114300" distR="114300" simplePos="0" relativeHeight="251949056" behindDoc="0" locked="0" layoutInCell="1" allowOverlap="1" wp14:anchorId="27E08B37" wp14:editId="6C4984E9">
                      <wp:simplePos x="0" y="0"/>
                      <wp:positionH relativeFrom="column">
                        <wp:posOffset>391160</wp:posOffset>
                      </wp:positionH>
                      <wp:positionV relativeFrom="paragraph">
                        <wp:posOffset>-635</wp:posOffset>
                      </wp:positionV>
                      <wp:extent cx="1076325" cy="1028700"/>
                      <wp:effectExtent l="57150" t="19050" r="66675" b="76200"/>
                      <wp:wrapNone/>
                      <wp:docPr id="20" name="Gruppieren 20"/>
                      <wp:cNvGraphicFramePr/>
                      <a:graphic xmlns:a="http://schemas.openxmlformats.org/drawingml/2006/main">
                        <a:graphicData uri="http://schemas.microsoft.com/office/word/2010/wordprocessingGroup">
                          <wpg:wgp>
                            <wpg:cNvGrpSpPr/>
                            <wpg:grpSpPr>
                              <a:xfrm>
                                <a:off x="0" y="0"/>
                                <a:ext cx="1076325" cy="1028700"/>
                                <a:chOff x="0" y="0"/>
                                <a:chExt cx="1076325" cy="1028700"/>
                              </a:xfrm>
                            </wpg:grpSpPr>
                            <wps:wsp>
                              <wps:cNvPr id="13" name="Flussdiagramm: Verbindungsstelle 13"/>
                              <wps:cNvSpPr/>
                              <wps:spPr>
                                <a:xfrm>
                                  <a:off x="0" y="0"/>
                                  <a:ext cx="1076325" cy="1028700"/>
                                </a:xfrm>
                                <a:prstGeom prst="flowChartConnector">
                                  <a:avLst/>
                                </a:prstGeom>
                                <a:solidFill>
                                  <a:schemeClr val="accent5">
                                    <a:lumMod val="60000"/>
                                    <a:lumOff val="40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Würfel 18"/>
                              <wps:cNvSpPr/>
                              <wps:spPr>
                                <a:xfrm>
                                  <a:off x="228600" y="238125"/>
                                  <a:ext cx="304800" cy="419100"/>
                                </a:xfrm>
                                <a:prstGeom prst="cube">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Würfel 19"/>
                              <wps:cNvSpPr/>
                              <wps:spPr>
                                <a:xfrm>
                                  <a:off x="447675" y="409575"/>
                                  <a:ext cx="428625" cy="323850"/>
                                </a:xfrm>
                                <a:prstGeom prst="cube">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98E3D8E" id="Gruppieren 20" o:spid="_x0000_s1026" style="position:absolute;margin-left:30.8pt;margin-top:-.05pt;width:84.75pt;height:81pt;z-index:251949056;mso-height-relative:margin" coordsize="10763,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13" o:spid="_x0000_s1027" type="#_x0000_t120" style="position:absolute;width:10763;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" fillcolor="#92cddc [1944]" stroked="f">
                        <v:shadow on="t" color="black" opacity="22937f" origin=",.5" offset="0,.63889mm"/>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Würfel 18" o:spid="_x0000_s1028" type="#_x0000_t16" style="position:absolute;left:2286;top:2381;width:304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" fillcolor="gray [1616]" strokecolor="black [3040]">
                        <v:fill color2="#d9d9d9 [496]" rotate="t" angle="180" colors="0 #bcbcbc;22938f #d0d0d0;1 #ededed" focus="100%" type="gradient"/>
                        <v:shadow on="t" color="black" opacity="24903f" origin=",.5" offset="0,.55556mm"/>
                      </v:shape>
                      <v:shape id="Würfel 19" o:spid="_x0000_s1029" type="#_x0000_t16" style="position:absolute;left:4476;top:4095;width:428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shape>
                    </v:group>
                  </w:pict>
                </mc:Fallback>
              </mc:AlternateContent>
            </w:r>
          </w:p>
          <w:p w14:paraId="6D072C0D" w14:textId="77777777" w:rsidR="003A27BA" w:rsidRDefault="003A27BA" w:rsidP="003A27BA">
            <w:pPr>
              <w:jc w:val="center"/>
              <w:rPr>
                <w:sz w:val="24"/>
                <w:szCs w:val="24"/>
              </w:rPr>
            </w:pPr>
          </w:p>
          <w:p w14:paraId="48A21919" w14:textId="77777777" w:rsidR="003A27BA" w:rsidRDefault="003A27BA" w:rsidP="003A27BA">
            <w:pPr>
              <w:jc w:val="center"/>
              <w:rPr>
                <w:sz w:val="24"/>
                <w:szCs w:val="24"/>
              </w:rPr>
            </w:pPr>
          </w:p>
          <w:p w14:paraId="6BD18F9B" w14:textId="77777777" w:rsidR="003A27BA" w:rsidRDefault="003A27BA" w:rsidP="003A27BA">
            <w:pPr>
              <w:jc w:val="center"/>
              <w:rPr>
                <w:sz w:val="24"/>
                <w:szCs w:val="24"/>
              </w:rPr>
            </w:pPr>
          </w:p>
          <w:p w14:paraId="0F8AE016" w14:textId="77777777" w:rsidR="00E629E9" w:rsidRPr="00E629E9" w:rsidRDefault="003A27BA" w:rsidP="003A27BA">
            <w:pPr>
              <w:jc w:val="center"/>
              <w:rPr>
                <w:szCs w:val="21"/>
              </w:rPr>
            </w:pPr>
            <w:r>
              <w:rPr>
                <w:szCs w:val="21"/>
              </w:rPr>
              <w:t>Herstellung von Beton</w:t>
            </w:r>
            <w:r>
              <w:rPr>
                <w:noProof/>
                <w:szCs w:val="21"/>
                <w:lang w:eastAsia="de-DE"/>
              </w:rPr>
              <w:t xml:space="preserve"> </w:t>
            </w:r>
          </w:p>
        </w:tc>
      </w:tr>
    </w:tbl>
    <w:p w14:paraId="238601FE" w14:textId="77777777" w:rsidR="00E6325C" w:rsidRDefault="00E6325C">
      <w:pPr>
        <w:tabs>
          <w:tab w:val="clear" w:pos="284"/>
          <w:tab w:val="clear" w:pos="1418"/>
          <w:tab w:val="clear" w:pos="2835"/>
          <w:tab w:val="clear" w:pos="3969"/>
          <w:tab w:val="clear" w:pos="4536"/>
          <w:tab w:val="clear" w:pos="5103"/>
          <w:tab w:val="clear" w:pos="5670"/>
          <w:tab w:val="clear" w:pos="7938"/>
          <w:tab w:val="clear" w:pos="8505"/>
          <w:tab w:val="clear" w:pos="9072"/>
          <w:tab w:val="clear" w:pos="9639"/>
          <w:tab w:val="clear" w:pos="10206"/>
        </w:tabs>
        <w:suppressAutoHyphens w:val="0"/>
        <w:spacing w:after="0"/>
      </w:pPr>
      <w:r>
        <w:br w:type="page"/>
      </w:r>
    </w:p>
    <w:p w14:paraId="2B0F4341" w14:textId="294AF7AF" w:rsidR="003B4C3E" w:rsidRDefault="003B4C3E" w:rsidP="003B4C3E">
      <w:pPr>
        <w:pStyle w:val="berschrift3"/>
      </w:pPr>
      <w:r>
        <w:lastRenderedPageBreak/>
        <w:t xml:space="preserve">Quellen </w:t>
      </w:r>
      <w:r w:rsidR="00C73D04">
        <w:t>von</w:t>
      </w:r>
      <w:r>
        <w:t xml:space="preserve"> Treibhausgase</w:t>
      </w:r>
      <w:r w:rsidR="00C73D04">
        <w:t>n</w:t>
      </w:r>
      <w:r>
        <w:t>:</w:t>
      </w:r>
      <w:r>
        <w:br/>
      </w:r>
    </w:p>
    <w:tbl>
      <w:tblPr>
        <w:tblW w:w="0" w:type="auto"/>
        <w:tblBorders>
          <w:top w:val="single" w:sz="2" w:space="0" w:color="86B819"/>
          <w:left w:val="single" w:sz="2" w:space="0" w:color="86B819"/>
          <w:bottom w:val="single" w:sz="2" w:space="0" w:color="86B819"/>
          <w:right w:val="single" w:sz="2" w:space="0" w:color="86B819"/>
          <w:insideH w:val="single" w:sz="2" w:space="0" w:color="86B819"/>
          <w:insideV w:val="single" w:sz="2" w:space="0" w:color="86B819"/>
        </w:tblBorders>
        <w:tblLayout w:type="fixed"/>
        <w:tblLook w:val="04A0" w:firstRow="1" w:lastRow="0" w:firstColumn="1" w:lastColumn="0" w:noHBand="0" w:noVBand="1"/>
      </w:tblPr>
      <w:tblGrid>
        <w:gridCol w:w="2972"/>
        <w:gridCol w:w="2972"/>
        <w:gridCol w:w="2972"/>
      </w:tblGrid>
      <w:tr w:rsidR="003B4C3E" w14:paraId="5B08B5D1" w14:textId="77777777" w:rsidTr="002503D7">
        <w:trPr>
          <w:trHeight w:hRule="exact" w:val="2835"/>
        </w:trPr>
        <w:tc>
          <w:tcPr>
            <w:tcW w:w="2972" w:type="dxa"/>
            <w:shd w:val="clear" w:color="auto" w:fill="auto"/>
          </w:tcPr>
          <w:p w14:paraId="16DEB4AB"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0AD9C6F4"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4B1F511A" w14:textId="77777777" w:rsidR="003B4C3E" w:rsidRPr="00C938C2" w:rsidRDefault="003B4C3E" w:rsidP="009A6D58">
            <w:pPr>
              <w:pStyle w:val="Listenabsatz"/>
              <w:ind w:left="360"/>
              <w:rPr>
                <w:rFonts w:ascii="Grundschrift" w:hAnsi="Grundschrift"/>
                <w:sz w:val="24"/>
                <w:szCs w:val="24"/>
              </w:rPr>
            </w:pPr>
          </w:p>
        </w:tc>
      </w:tr>
      <w:tr w:rsidR="003B4C3E" w14:paraId="65F9C3DC" w14:textId="77777777" w:rsidTr="002503D7">
        <w:trPr>
          <w:trHeight w:hRule="exact" w:val="2835"/>
        </w:trPr>
        <w:tc>
          <w:tcPr>
            <w:tcW w:w="2972" w:type="dxa"/>
            <w:shd w:val="clear" w:color="auto" w:fill="auto"/>
          </w:tcPr>
          <w:p w14:paraId="5023141B"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1F3B1409"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562C75D1" w14:textId="77777777" w:rsidR="003B4C3E" w:rsidRPr="00C938C2" w:rsidRDefault="003B4C3E" w:rsidP="009A6D58">
            <w:pPr>
              <w:pStyle w:val="Listenabsatz"/>
              <w:ind w:left="360"/>
              <w:rPr>
                <w:rFonts w:ascii="Grundschrift" w:hAnsi="Grundschrift"/>
                <w:sz w:val="24"/>
                <w:szCs w:val="24"/>
              </w:rPr>
            </w:pPr>
          </w:p>
        </w:tc>
      </w:tr>
    </w:tbl>
    <w:p w14:paraId="664355AD" w14:textId="77777777" w:rsidR="002D456E" w:rsidRPr="003B4C3E" w:rsidRDefault="003B4C3E" w:rsidP="003B4C3E">
      <w:r>
        <w:br/>
      </w:r>
    </w:p>
    <w:p w14:paraId="51B1EE08" w14:textId="77777777" w:rsidR="003B4C3E" w:rsidRDefault="003B4C3E" w:rsidP="003B4C3E">
      <w:pPr>
        <w:pStyle w:val="berschrift3"/>
      </w:pPr>
      <w:r w:rsidRPr="003B4C3E">
        <w:t>Folgen der Klima-Erwärmung:</w:t>
      </w:r>
      <w:r>
        <w:br/>
      </w:r>
    </w:p>
    <w:tbl>
      <w:tblPr>
        <w:tblW w:w="8916" w:type="dxa"/>
        <w:tblBorders>
          <w:top w:val="single" w:sz="2" w:space="0" w:color="86B819"/>
          <w:left w:val="single" w:sz="2" w:space="0" w:color="86B819"/>
          <w:bottom w:val="single" w:sz="2" w:space="0" w:color="86B819"/>
          <w:right w:val="single" w:sz="2" w:space="0" w:color="86B819"/>
          <w:insideH w:val="single" w:sz="2" w:space="0" w:color="86B819"/>
          <w:insideV w:val="single" w:sz="2" w:space="0" w:color="86B819"/>
        </w:tblBorders>
        <w:tblLayout w:type="fixed"/>
        <w:tblLook w:val="04A0" w:firstRow="1" w:lastRow="0" w:firstColumn="1" w:lastColumn="0" w:noHBand="0" w:noVBand="1"/>
      </w:tblPr>
      <w:tblGrid>
        <w:gridCol w:w="2972"/>
        <w:gridCol w:w="2972"/>
        <w:gridCol w:w="2972"/>
      </w:tblGrid>
      <w:tr w:rsidR="003B4C3E" w14:paraId="1A965116" w14:textId="77777777" w:rsidTr="00566BF7">
        <w:trPr>
          <w:trHeight w:hRule="exact" w:val="2835"/>
        </w:trPr>
        <w:tc>
          <w:tcPr>
            <w:tcW w:w="2972" w:type="dxa"/>
            <w:shd w:val="clear" w:color="auto" w:fill="auto"/>
          </w:tcPr>
          <w:p w14:paraId="7DF4E37C"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44FB30F8"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1DA6542E" w14:textId="77777777" w:rsidR="003B4C3E" w:rsidRPr="00C938C2" w:rsidRDefault="003B4C3E" w:rsidP="009A6D58">
            <w:pPr>
              <w:pStyle w:val="Listenabsatz"/>
              <w:ind w:left="360"/>
              <w:rPr>
                <w:rFonts w:ascii="Grundschrift" w:hAnsi="Grundschrift"/>
                <w:sz w:val="24"/>
                <w:szCs w:val="24"/>
              </w:rPr>
            </w:pPr>
          </w:p>
        </w:tc>
      </w:tr>
      <w:tr w:rsidR="003B4C3E" w14:paraId="3041E394" w14:textId="77777777" w:rsidTr="00566BF7">
        <w:trPr>
          <w:trHeight w:hRule="exact" w:val="2835"/>
        </w:trPr>
        <w:tc>
          <w:tcPr>
            <w:tcW w:w="2972" w:type="dxa"/>
            <w:shd w:val="clear" w:color="auto" w:fill="auto"/>
          </w:tcPr>
          <w:p w14:paraId="722B00AE"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42C6D796" w14:textId="77777777" w:rsidR="003B4C3E" w:rsidRPr="00C938C2" w:rsidRDefault="003B4C3E" w:rsidP="009A6D58">
            <w:pPr>
              <w:pStyle w:val="Listenabsatz"/>
              <w:ind w:left="360"/>
              <w:rPr>
                <w:rFonts w:ascii="Grundschrift" w:hAnsi="Grundschrift"/>
                <w:sz w:val="24"/>
                <w:szCs w:val="24"/>
              </w:rPr>
            </w:pPr>
          </w:p>
        </w:tc>
        <w:tc>
          <w:tcPr>
            <w:tcW w:w="2972" w:type="dxa"/>
            <w:shd w:val="clear" w:color="auto" w:fill="auto"/>
          </w:tcPr>
          <w:p w14:paraId="6E1831B3" w14:textId="77777777" w:rsidR="003B4C3E" w:rsidRPr="00C938C2" w:rsidRDefault="003B4C3E" w:rsidP="009A6D58">
            <w:pPr>
              <w:pStyle w:val="Listenabsatz"/>
              <w:ind w:left="360"/>
              <w:rPr>
                <w:rFonts w:ascii="Grundschrift" w:hAnsi="Grundschrift"/>
                <w:sz w:val="24"/>
                <w:szCs w:val="24"/>
              </w:rPr>
            </w:pPr>
          </w:p>
        </w:tc>
      </w:tr>
    </w:tbl>
    <w:p w14:paraId="1954B8F5" w14:textId="77777777" w:rsidR="00EA239F" w:rsidRDefault="00EA239F" w:rsidP="00566BF7">
      <w:pPr>
        <w:rPr>
          <w:rStyle w:val="berschrift2Zchn"/>
        </w:rPr>
      </w:pPr>
    </w:p>
    <w:p w14:paraId="09E611F4" w14:textId="5A4B7157" w:rsidR="00EA239F" w:rsidRDefault="00EA239F">
      <w:pPr>
        <w:tabs>
          <w:tab w:val="clear" w:pos="284"/>
          <w:tab w:val="clear" w:pos="1418"/>
          <w:tab w:val="clear" w:pos="2835"/>
          <w:tab w:val="clear" w:pos="3969"/>
          <w:tab w:val="clear" w:pos="4536"/>
          <w:tab w:val="clear" w:pos="5103"/>
          <w:tab w:val="clear" w:pos="5670"/>
          <w:tab w:val="clear" w:pos="7938"/>
          <w:tab w:val="clear" w:pos="8505"/>
          <w:tab w:val="clear" w:pos="9072"/>
          <w:tab w:val="clear" w:pos="9639"/>
          <w:tab w:val="clear" w:pos="10206"/>
        </w:tabs>
        <w:suppressAutoHyphens w:val="0"/>
        <w:spacing w:after="0"/>
        <w:rPr>
          <w:rStyle w:val="berschrift2Zchn"/>
        </w:rPr>
      </w:pPr>
    </w:p>
    <w:p w14:paraId="6FD437C5" w14:textId="207F060F" w:rsidR="00166BD3" w:rsidRDefault="00166BD3" w:rsidP="005C3DA7">
      <w:pPr>
        <w:pStyle w:val="berschrift1"/>
      </w:pPr>
      <w:r w:rsidRPr="00EA239F">
        <w:lastRenderedPageBreak/>
        <w:t>Lösung</w:t>
      </w:r>
      <w:r>
        <w:t xml:space="preserve"> – </w:t>
      </w:r>
      <w:proofErr w:type="spellStart"/>
      <w:r>
        <w:t>Wortfindespiel</w:t>
      </w:r>
      <w:proofErr w:type="spellEnd"/>
      <w:r>
        <w:t xml:space="preserve"> Treibhausgase</w:t>
      </w:r>
    </w:p>
    <w:p w14:paraId="75EC657A" w14:textId="77777777" w:rsidR="000054C7" w:rsidRDefault="00F45F45" w:rsidP="005C3DA7">
      <w:pPr>
        <w:pStyle w:val="berschrift1"/>
      </w:pPr>
      <w:r>
        <w:rPr>
          <w:noProof/>
        </w:rPr>
        <mc:AlternateContent>
          <mc:Choice Requires="wps">
            <w:drawing>
              <wp:anchor distT="0" distB="0" distL="114300" distR="114300" simplePos="0" relativeHeight="251971584" behindDoc="0" locked="0" layoutInCell="1" allowOverlap="1" wp14:anchorId="6AFFD747" wp14:editId="73F2A0CC">
                <wp:simplePos x="0" y="0"/>
                <wp:positionH relativeFrom="margin">
                  <wp:posOffset>80645</wp:posOffset>
                </wp:positionH>
                <wp:positionV relativeFrom="margin">
                  <wp:posOffset>407035</wp:posOffset>
                </wp:positionV>
                <wp:extent cx="5387340" cy="1129665"/>
                <wp:effectExtent l="0" t="0" r="3810" b="0"/>
                <wp:wrapNone/>
                <wp:docPr id="7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87340" cy="1129665"/>
                        </a:xfrm>
                        <a:prstGeom prst="rect">
                          <a:avLst/>
                        </a:prstGeom>
                        <a:solidFill>
                          <a:srgbClr val="CFE9F2"/>
                        </a:solidFill>
                        <a:ln w="31750">
                          <a:noFill/>
                          <a:miter lim="800000"/>
                          <a:headEnd/>
                          <a:tailEnd/>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txbx>
                        <w:txbxContent>
                          <w:p w14:paraId="37AF821C" w14:textId="77777777" w:rsidR="00F45F45" w:rsidRPr="00E17CF2" w:rsidRDefault="00F45F45" w:rsidP="00F45F45">
                            <w:pPr>
                              <w:pStyle w:val="berschrift3"/>
                              <w:ind w:left="0"/>
                            </w:pPr>
                            <w:r w:rsidRPr="00E17CF2">
                              <w:t>Info:</w:t>
                            </w:r>
                            <w:r>
                              <w:t xml:space="preserve"> </w:t>
                            </w:r>
                            <w:r w:rsidRPr="00E17CF2">
                              <w:t>Was sind Treibhausgase?</w:t>
                            </w:r>
                          </w:p>
                          <w:p w14:paraId="6709FCC6" w14:textId="77777777" w:rsidR="00F45F45" w:rsidRPr="00E17CF2" w:rsidRDefault="00F45F45" w:rsidP="00F45F45">
                            <w:r w:rsidRPr="00E17CF2">
                              <w:t>CO</w:t>
                            </w:r>
                            <w:r w:rsidRPr="000415DB">
                              <w:rPr>
                                <w:vertAlign w:val="subscript"/>
                              </w:rPr>
                              <w:t>2</w:t>
                            </w:r>
                            <w:r>
                              <w:rPr>
                                <w:vertAlign w:val="subscript"/>
                              </w:rPr>
                              <w:t xml:space="preserve"> </w:t>
                            </w:r>
                            <w:r>
                              <w:t>(Kohlendioxid)</w:t>
                            </w:r>
                            <w:r w:rsidRPr="00E17CF2">
                              <w:t xml:space="preserve">, Methan, Wasserdampf und andere Gase sind Treibhausgase. Diese Gase sorgen für den Treibhauseffekt, der die Wärme in der Atmosphäre der Erde hält. Ohne den Treibhauseffekt wäre es auf der Erde so kalt, dass hier kein Mensch leben könnte. Wenn aber zu viele Treibhausgase in </w:t>
                            </w:r>
                            <w:r>
                              <w:t>der Atmosphäre sind, ändert sich das Klima. Dadurch entstehen</w:t>
                            </w:r>
                            <w:r w:rsidRPr="00E17CF2">
                              <w:t xml:space="preserve"> Problem</w:t>
                            </w:r>
                            <w:r>
                              <w:t>e</w:t>
                            </w:r>
                            <w:r w:rsidRPr="00E17CF2">
                              <w:t xml:space="preserve"> für </w:t>
                            </w:r>
                            <w:r>
                              <w:t>viele</w:t>
                            </w:r>
                            <w:r w:rsidRPr="00E17CF2">
                              <w:t xml:space="preserve"> Menschen, Tiere und Pflanzen</w:t>
                            </w:r>
                            <w:r>
                              <w:t xml:space="preserve"> auf der Welt</w:t>
                            </w:r>
                            <w:r w:rsidRPr="00E17CF2">
                              <w:t>.</w:t>
                            </w:r>
                          </w:p>
                          <w:p w14:paraId="49E398E2" w14:textId="77777777" w:rsidR="00F45F45" w:rsidRPr="00E17CF2" w:rsidRDefault="00F45F45" w:rsidP="00F45F45"/>
                          <w:p w14:paraId="16287F21" w14:textId="77777777" w:rsidR="00F45F45" w:rsidRPr="00E17CF2" w:rsidRDefault="00F45F45" w:rsidP="00F45F4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FD747" id="_x0000_s1064" style="position:absolute;left:0;text-align:left;margin-left:6.35pt;margin-top:32.05pt;width:424.2pt;height:88.95pt;z-index:25197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" fillcolor="#cfe9f2" stroked="f" strokeweight="2.5pt">
                <v:textbox>
                  <w:txbxContent>
                    <w:p w14:paraId="37AF821C" w14:textId="77777777" w:rsidR="00F45F45" w:rsidRPr="00E17CF2" w:rsidRDefault="00F45F45" w:rsidP="00F45F45">
                      <w:pPr>
                        <w:pStyle w:val="berschrift3"/>
                        <w:ind w:left="0"/>
                      </w:pPr>
                      <w:r w:rsidRPr="00E17CF2">
                        <w:t>Info:</w:t>
                      </w:r>
                      <w:r>
                        <w:t xml:space="preserve"> </w:t>
                      </w:r>
                      <w:r w:rsidRPr="00E17CF2">
                        <w:t>Was sind Treibhausgase?</w:t>
                      </w:r>
                    </w:p>
                    <w:p w14:paraId="6709FCC6" w14:textId="77777777" w:rsidR="00F45F45" w:rsidRPr="00E17CF2" w:rsidRDefault="00F45F45" w:rsidP="00F45F45">
                      <w:r w:rsidRPr="00E17CF2">
                        <w:t>CO</w:t>
                      </w:r>
                      <w:r w:rsidRPr="000415DB">
                        <w:rPr>
                          <w:vertAlign w:val="subscript"/>
                        </w:rPr>
                        <w:t>2</w:t>
                      </w:r>
                      <w:r>
                        <w:rPr>
                          <w:vertAlign w:val="subscript"/>
                        </w:rPr>
                        <w:t xml:space="preserve"> </w:t>
                      </w:r>
                      <w:r>
                        <w:t>(Kohlendioxid)</w:t>
                      </w:r>
                      <w:r w:rsidRPr="00E17CF2">
                        <w:t xml:space="preserve">, Methan, Wasserdampf und andere Gase sind Treibhausgase. Diese Gase sorgen für den Treibhauseffekt, der die Wärme in der Atmosphäre der Erde hält. Ohne den Treibhauseffekt wäre es auf der Erde so kalt, dass hier kein Mensch leben könnte. Wenn aber zu viele Treibhausgase in </w:t>
                      </w:r>
                      <w:r>
                        <w:t>der Atmosphäre sind, ändert sich das Klima. Dadurch entstehen</w:t>
                      </w:r>
                      <w:r w:rsidRPr="00E17CF2">
                        <w:t xml:space="preserve"> Problem</w:t>
                      </w:r>
                      <w:r>
                        <w:t>e</w:t>
                      </w:r>
                      <w:r w:rsidRPr="00E17CF2">
                        <w:t xml:space="preserve"> für </w:t>
                      </w:r>
                      <w:r>
                        <w:t>viele</w:t>
                      </w:r>
                      <w:r w:rsidRPr="00E17CF2">
                        <w:t xml:space="preserve"> Menschen, Tiere und Pflanzen</w:t>
                      </w:r>
                      <w:r>
                        <w:t xml:space="preserve"> auf der Welt</w:t>
                      </w:r>
                      <w:r w:rsidRPr="00E17CF2">
                        <w:t>.</w:t>
                      </w:r>
                    </w:p>
                    <w:p w14:paraId="49E398E2" w14:textId="77777777" w:rsidR="00F45F45" w:rsidRPr="00E17CF2" w:rsidRDefault="00F45F45" w:rsidP="00F45F45"/>
                    <w:p w14:paraId="16287F21" w14:textId="77777777" w:rsidR="00F45F45" w:rsidRPr="00E17CF2" w:rsidRDefault="00F45F45" w:rsidP="00F45F45"/>
                  </w:txbxContent>
                </v:textbox>
                <w10:wrap anchorx="margin" anchory="margin"/>
              </v:rect>
            </w:pict>
          </mc:Fallback>
        </mc:AlternateContent>
      </w:r>
    </w:p>
    <w:p w14:paraId="34B3F2EB" w14:textId="77777777" w:rsidR="000054C7" w:rsidRDefault="000054C7" w:rsidP="005C3DA7">
      <w:pPr>
        <w:pStyle w:val="berschrift1"/>
      </w:pPr>
    </w:p>
    <w:p w14:paraId="0B4020A7" w14:textId="77777777" w:rsidR="000054C7" w:rsidRDefault="000054C7" w:rsidP="000054C7">
      <w:pPr>
        <w:spacing w:after="0"/>
        <w:outlineLvl w:val="0"/>
        <w:rPr>
          <w:rFonts w:cs="HelveticaNeueLTStd-Roman"/>
          <w:b/>
          <w:sz w:val="24"/>
          <w:szCs w:val="24"/>
          <w:lang w:eastAsia="de-DE"/>
        </w:rPr>
      </w:pPr>
    </w:p>
    <w:p w14:paraId="1D7B270A" w14:textId="77777777" w:rsidR="00586D73" w:rsidRDefault="00586D73" w:rsidP="000054C7">
      <w:pPr>
        <w:spacing w:after="0"/>
        <w:outlineLvl w:val="0"/>
        <w:rPr>
          <w:rFonts w:cs="HelveticaNeueLTStd-Roman"/>
          <w:b/>
          <w:sz w:val="24"/>
          <w:szCs w:val="24"/>
          <w:lang w:eastAsia="de-DE"/>
        </w:rPr>
      </w:pPr>
    </w:p>
    <w:p w14:paraId="4A615590" w14:textId="77777777" w:rsidR="000054C7" w:rsidRDefault="000054C7" w:rsidP="000054C7">
      <w:pPr>
        <w:spacing w:after="0"/>
        <w:outlineLvl w:val="0"/>
        <w:rPr>
          <w:rFonts w:cs="HelveticaNeueLTStd-Roman"/>
          <w:b/>
          <w:sz w:val="24"/>
          <w:szCs w:val="24"/>
          <w:lang w:eastAsia="de-DE"/>
        </w:rPr>
      </w:pPr>
      <w:proofErr w:type="spellStart"/>
      <w:r>
        <w:rPr>
          <w:rFonts w:cs="HelveticaNeueLTStd-Roman"/>
          <w:b/>
          <w:sz w:val="24"/>
          <w:szCs w:val="24"/>
          <w:lang w:eastAsia="de-DE"/>
        </w:rPr>
        <w:t>Wortfindespiel</w:t>
      </w:r>
      <w:proofErr w:type="spellEnd"/>
      <w:r>
        <w:rPr>
          <w:rFonts w:cs="HelveticaNeueLTStd-Roman"/>
          <w:b/>
          <w:sz w:val="24"/>
          <w:szCs w:val="24"/>
          <w:lang w:eastAsia="de-DE"/>
        </w:rPr>
        <w:t xml:space="preserve"> </w:t>
      </w:r>
      <w:r>
        <w:rPr>
          <w:rFonts w:cs="HelveticaNeueLTStd-Roman"/>
          <w:b/>
          <w:sz w:val="24"/>
          <w:szCs w:val="24"/>
          <w:lang w:eastAsia="de-DE"/>
        </w:rPr>
        <w:br/>
      </w:r>
    </w:p>
    <w:p w14:paraId="10E8B06F" w14:textId="77777777" w:rsidR="000054C7" w:rsidRDefault="000054C7" w:rsidP="000054C7">
      <w:pPr>
        <w:rPr>
          <w:lang w:eastAsia="de-DE"/>
        </w:rPr>
      </w:pPr>
      <w:r>
        <w:rPr>
          <w:lang w:eastAsia="de-DE"/>
        </w:rPr>
        <w:t xml:space="preserve">Im Buchstabengewirr sind Wörter verloren gegangen. Finde die Wörter, kreise sie ein und hake </w:t>
      </w:r>
      <w:r>
        <w:rPr>
          <w:lang w:eastAsia="de-DE"/>
        </w:rPr>
        <w:br/>
        <w:t>sie auf der Liste ab.</w:t>
      </w:r>
    </w:p>
    <w:p w14:paraId="49254D86" w14:textId="77777777" w:rsidR="000054C7" w:rsidRPr="000054C7" w:rsidRDefault="000054C7" w:rsidP="000054C7">
      <w:pPr>
        <w:pStyle w:val="TabelleAufzhlung"/>
        <w:rPr>
          <w:i/>
        </w:rPr>
      </w:pPr>
      <w:r w:rsidRPr="000054C7">
        <w:rPr>
          <w:i/>
        </w:rPr>
        <w:t>Atmosphäre</w:t>
      </w:r>
    </w:p>
    <w:p w14:paraId="13277DBB" w14:textId="77777777" w:rsidR="000054C7" w:rsidRPr="000054C7" w:rsidRDefault="000054C7" w:rsidP="000054C7">
      <w:pPr>
        <w:pStyle w:val="TabelleAufzhlung"/>
        <w:rPr>
          <w:i/>
        </w:rPr>
      </w:pPr>
      <w:r>
        <w:rPr>
          <w:i/>
        </w:rPr>
        <w:t xml:space="preserve"> </w:t>
      </w:r>
      <w:r w:rsidRPr="000054C7">
        <w:rPr>
          <w:i/>
        </w:rPr>
        <w:t>Erde</w:t>
      </w:r>
    </w:p>
    <w:p w14:paraId="74357C8F" w14:textId="77777777" w:rsidR="000054C7" w:rsidRPr="000054C7" w:rsidRDefault="000054C7" w:rsidP="000054C7">
      <w:pPr>
        <w:pStyle w:val="TabelleAufzhlung"/>
        <w:rPr>
          <w:i/>
        </w:rPr>
      </w:pPr>
      <w:r>
        <w:rPr>
          <w:i/>
        </w:rPr>
        <w:t xml:space="preserve"> </w:t>
      </w:r>
      <w:r w:rsidRPr="000054C7">
        <w:rPr>
          <w:i/>
        </w:rPr>
        <w:t>Sonne</w:t>
      </w:r>
    </w:p>
    <w:p w14:paraId="0A555080" w14:textId="77777777" w:rsidR="000054C7" w:rsidRPr="000054C7" w:rsidRDefault="000054C7" w:rsidP="000054C7">
      <w:pPr>
        <w:pStyle w:val="TabelleAufzhlung"/>
        <w:rPr>
          <w:i/>
        </w:rPr>
      </w:pPr>
      <w:r>
        <w:rPr>
          <w:i/>
        </w:rPr>
        <w:t xml:space="preserve"> </w:t>
      </w:r>
      <w:r w:rsidRPr="000054C7">
        <w:rPr>
          <w:i/>
        </w:rPr>
        <w:t>Licht</w:t>
      </w:r>
    </w:p>
    <w:p w14:paraId="726ABCEF" w14:textId="77777777" w:rsidR="000054C7" w:rsidRPr="000054C7" w:rsidRDefault="000054C7" w:rsidP="000054C7">
      <w:pPr>
        <w:pStyle w:val="TabelleAufzhlung"/>
        <w:rPr>
          <w:i/>
        </w:rPr>
      </w:pPr>
      <w:r>
        <w:rPr>
          <w:i/>
        </w:rPr>
        <w:t xml:space="preserve"> </w:t>
      </w:r>
      <w:r w:rsidRPr="000054C7">
        <w:rPr>
          <w:i/>
        </w:rPr>
        <w:t>Klimaerwärmung</w:t>
      </w:r>
    </w:p>
    <w:p w14:paraId="25798A68" w14:textId="77777777" w:rsidR="000054C7" w:rsidRPr="000054C7" w:rsidRDefault="000054C7" w:rsidP="000054C7">
      <w:pPr>
        <w:pStyle w:val="TabelleAufzhlung"/>
        <w:rPr>
          <w:i/>
        </w:rPr>
      </w:pPr>
      <w:r>
        <w:rPr>
          <w:i/>
        </w:rPr>
        <w:t xml:space="preserve"> </w:t>
      </w:r>
      <w:r w:rsidRPr="000054C7">
        <w:rPr>
          <w:i/>
        </w:rPr>
        <w:t>Kohlendioxid</w:t>
      </w:r>
    </w:p>
    <w:p w14:paraId="664A60E3" w14:textId="77777777" w:rsidR="000054C7" w:rsidRPr="000054C7" w:rsidRDefault="000054C7" w:rsidP="000054C7">
      <w:pPr>
        <w:pStyle w:val="TabelleAufzhlung"/>
        <w:rPr>
          <w:i/>
        </w:rPr>
      </w:pPr>
      <w:r>
        <w:rPr>
          <w:i/>
        </w:rPr>
        <w:t xml:space="preserve"> </w:t>
      </w:r>
      <w:r w:rsidRPr="000054C7">
        <w:rPr>
          <w:i/>
        </w:rPr>
        <w:t>Wärmestrahlung</w:t>
      </w:r>
    </w:p>
    <w:p w14:paraId="516EF249" w14:textId="77777777" w:rsidR="000054C7" w:rsidRPr="000054C7" w:rsidRDefault="000054C7" w:rsidP="000054C7">
      <w:pPr>
        <w:pStyle w:val="TabelleAufzhlung"/>
        <w:rPr>
          <w:i/>
        </w:rPr>
      </w:pPr>
      <w:r>
        <w:rPr>
          <w:i/>
        </w:rPr>
        <w:t xml:space="preserve"> </w:t>
      </w:r>
      <w:r w:rsidRPr="000054C7">
        <w:rPr>
          <w:i/>
        </w:rPr>
        <w:t>Sauerstoff</w:t>
      </w:r>
    </w:p>
    <w:p w14:paraId="4F904CB7" w14:textId="77777777" w:rsidR="000054C7" w:rsidRDefault="000054C7" w:rsidP="000054C7">
      <w:pPr>
        <w:rPr>
          <w:lang w:eastAsia="de-DE"/>
        </w:rPr>
      </w:pPr>
    </w:p>
    <w:tbl>
      <w:tblPr>
        <w:tblW w:w="0" w:type="auto"/>
        <w:tblBorders>
          <w:top w:val="single" w:sz="2" w:space="0" w:color="86B819"/>
          <w:left w:val="single" w:sz="2" w:space="0" w:color="86B819"/>
          <w:bottom w:val="single" w:sz="2" w:space="0" w:color="86B819"/>
          <w:right w:val="single" w:sz="2" w:space="0" w:color="86B819"/>
          <w:insideH w:val="single" w:sz="2" w:space="0" w:color="86B819"/>
          <w:insideV w:val="single" w:sz="2" w:space="0" w:color="86B819"/>
        </w:tblBorders>
        <w:tblLook w:val="04A0" w:firstRow="1" w:lastRow="0" w:firstColumn="1" w:lastColumn="0" w:noHBand="0" w:noVBand="1"/>
      </w:tblPr>
      <w:tblGrid>
        <w:gridCol w:w="462"/>
        <w:gridCol w:w="403"/>
        <w:gridCol w:w="482"/>
        <w:gridCol w:w="415"/>
        <w:gridCol w:w="458"/>
        <w:gridCol w:w="416"/>
        <w:gridCol w:w="457"/>
        <w:gridCol w:w="458"/>
        <w:gridCol w:w="456"/>
        <w:gridCol w:w="403"/>
        <w:gridCol w:w="460"/>
        <w:gridCol w:w="449"/>
        <w:gridCol w:w="484"/>
        <w:gridCol w:w="465"/>
        <w:gridCol w:w="422"/>
        <w:gridCol w:w="414"/>
        <w:gridCol w:w="484"/>
        <w:gridCol w:w="414"/>
        <w:gridCol w:w="415"/>
        <w:gridCol w:w="366"/>
      </w:tblGrid>
      <w:tr w:rsidR="000054C7" w:rsidRPr="00E17CF2" w14:paraId="7217E220" w14:textId="77777777" w:rsidTr="00210A47">
        <w:trPr>
          <w:trHeight w:val="454"/>
        </w:trPr>
        <w:tc>
          <w:tcPr>
            <w:tcW w:w="489" w:type="dxa"/>
            <w:shd w:val="clear" w:color="auto" w:fill="auto"/>
            <w:vAlign w:val="center"/>
          </w:tcPr>
          <w:p w14:paraId="06971CD3"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2A1F701D"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03EFCA41"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5F96A72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B95CD12"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5220BBB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3CB595B"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D9C8D39"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75E05EE"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2FC17F8B"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A4F7224"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AE48A43"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DC71D81"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G</w:t>
            </w:r>
          </w:p>
        </w:tc>
        <w:tc>
          <w:tcPr>
            <w:tcW w:w="490" w:type="dxa"/>
            <w:shd w:val="clear" w:color="auto" w:fill="auto"/>
            <w:vAlign w:val="center"/>
          </w:tcPr>
          <w:p w14:paraId="50F40DEB"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7A52294"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07DCDA8"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559410A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79" w:type="dxa"/>
            <w:shd w:val="clear" w:color="auto" w:fill="auto"/>
            <w:vAlign w:val="center"/>
          </w:tcPr>
          <w:p w14:paraId="450EA2D7"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DD355C9" w14:textId="77777777" w:rsidR="000054C7" w:rsidRPr="00E17CF2" w:rsidRDefault="000054C7" w:rsidP="00210A47">
            <w:pPr>
              <w:spacing w:after="0"/>
              <w:jc w:val="center"/>
              <w:rPr>
                <w:rFonts w:cs="HelveticaNeueLTStd-Roman"/>
                <w:color w:val="86B819"/>
                <w:sz w:val="28"/>
                <w:szCs w:val="28"/>
                <w:lang w:eastAsia="de-DE"/>
              </w:rPr>
            </w:pPr>
          </w:p>
        </w:tc>
        <w:tc>
          <w:tcPr>
            <w:tcW w:w="415" w:type="dxa"/>
            <w:shd w:val="clear" w:color="auto" w:fill="auto"/>
            <w:vAlign w:val="center"/>
          </w:tcPr>
          <w:p w14:paraId="1A81F0B1"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3AD6AFBC" w14:textId="77777777" w:rsidTr="00210A47">
        <w:trPr>
          <w:trHeight w:val="454"/>
        </w:trPr>
        <w:tc>
          <w:tcPr>
            <w:tcW w:w="489" w:type="dxa"/>
            <w:shd w:val="clear" w:color="auto" w:fill="auto"/>
            <w:vAlign w:val="center"/>
          </w:tcPr>
          <w:p w14:paraId="717AAFBA"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56EE48EE"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67D3BDA9" w14:textId="77777777" w:rsidR="000054C7" w:rsidRPr="00E17CF2" w:rsidRDefault="000054C7" w:rsidP="00210A47">
            <w:pPr>
              <w:spacing w:after="0"/>
              <w:jc w:val="center"/>
              <w:rPr>
                <w:rFonts w:cs="HelveticaNeueLTStd-Roman"/>
                <w:color w:val="86B819"/>
                <w:sz w:val="28"/>
                <w:szCs w:val="28"/>
                <w:lang w:eastAsia="de-DE"/>
              </w:rPr>
            </w:pPr>
            <w:r>
              <w:rPr>
                <w:rFonts w:cs="HelveticaNeueLTStd-Roman"/>
                <w:color w:val="86B819"/>
                <w:sz w:val="28"/>
                <w:szCs w:val="28"/>
                <w:lang w:eastAsia="de-DE"/>
              </w:rPr>
              <w:t>K</w:t>
            </w:r>
          </w:p>
        </w:tc>
        <w:tc>
          <w:tcPr>
            <w:tcW w:w="420" w:type="dxa"/>
            <w:shd w:val="clear" w:color="auto" w:fill="auto"/>
            <w:vAlign w:val="center"/>
          </w:tcPr>
          <w:p w14:paraId="2908EB2C"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21FD38A"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1FE2DD96"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2735753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7F023C8"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4BDB5498"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2916C19D"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74869460"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87F57B8"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24AAF51"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90" w:type="dxa"/>
            <w:shd w:val="clear" w:color="auto" w:fill="auto"/>
            <w:vAlign w:val="center"/>
          </w:tcPr>
          <w:p w14:paraId="54738AF4"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6ABBD8F"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6BBA33E"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4B04235"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79" w:type="dxa"/>
            <w:shd w:val="clear" w:color="auto" w:fill="auto"/>
            <w:vAlign w:val="center"/>
          </w:tcPr>
          <w:p w14:paraId="464FCBC1"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5C8C6B09" w14:textId="77777777" w:rsidR="000054C7" w:rsidRPr="00E17CF2" w:rsidRDefault="000054C7" w:rsidP="00210A47">
            <w:pPr>
              <w:spacing w:after="0"/>
              <w:jc w:val="center"/>
              <w:rPr>
                <w:rFonts w:cs="HelveticaNeueLTStd-Roman"/>
                <w:color w:val="86B819"/>
                <w:sz w:val="28"/>
                <w:szCs w:val="28"/>
                <w:lang w:eastAsia="de-DE"/>
              </w:rPr>
            </w:pPr>
          </w:p>
        </w:tc>
        <w:tc>
          <w:tcPr>
            <w:tcW w:w="415" w:type="dxa"/>
            <w:shd w:val="clear" w:color="auto" w:fill="auto"/>
            <w:vAlign w:val="center"/>
          </w:tcPr>
          <w:p w14:paraId="3382A365"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6A8A079A" w14:textId="77777777" w:rsidTr="00210A47">
        <w:trPr>
          <w:trHeight w:val="454"/>
        </w:trPr>
        <w:tc>
          <w:tcPr>
            <w:tcW w:w="489" w:type="dxa"/>
            <w:shd w:val="clear" w:color="auto" w:fill="auto"/>
            <w:vAlign w:val="center"/>
          </w:tcPr>
          <w:p w14:paraId="35FA8DFA"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19" w:type="dxa"/>
            <w:shd w:val="clear" w:color="auto" w:fill="auto"/>
            <w:vAlign w:val="center"/>
          </w:tcPr>
          <w:p w14:paraId="1F830FBF"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89" w:type="dxa"/>
            <w:shd w:val="clear" w:color="auto" w:fill="auto"/>
            <w:vAlign w:val="center"/>
          </w:tcPr>
          <w:p w14:paraId="50046019"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20" w:type="dxa"/>
            <w:shd w:val="clear" w:color="auto" w:fill="auto"/>
            <w:vAlign w:val="center"/>
          </w:tcPr>
          <w:p w14:paraId="11D8C68F"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18F7BA8C"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3" w:type="dxa"/>
            <w:shd w:val="clear" w:color="auto" w:fill="auto"/>
            <w:vAlign w:val="center"/>
          </w:tcPr>
          <w:p w14:paraId="694AB9DA"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P</w:t>
            </w:r>
          </w:p>
        </w:tc>
        <w:tc>
          <w:tcPr>
            <w:tcW w:w="479" w:type="dxa"/>
            <w:shd w:val="clear" w:color="auto" w:fill="auto"/>
            <w:vAlign w:val="center"/>
          </w:tcPr>
          <w:p w14:paraId="22D91699"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79" w:type="dxa"/>
            <w:shd w:val="clear" w:color="auto" w:fill="auto"/>
            <w:vAlign w:val="center"/>
          </w:tcPr>
          <w:p w14:paraId="07DFF79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79" w:type="dxa"/>
            <w:shd w:val="clear" w:color="auto" w:fill="auto"/>
            <w:vAlign w:val="center"/>
          </w:tcPr>
          <w:p w14:paraId="2F65FBD9"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20" w:type="dxa"/>
            <w:shd w:val="clear" w:color="auto" w:fill="auto"/>
            <w:vAlign w:val="center"/>
          </w:tcPr>
          <w:p w14:paraId="13EA801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5C71F136"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2199465"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1709FED9"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90" w:type="dxa"/>
            <w:shd w:val="clear" w:color="auto" w:fill="auto"/>
            <w:vAlign w:val="center"/>
          </w:tcPr>
          <w:p w14:paraId="0DA123B1"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C4CEA3D"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0895670"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CCBB976"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38C1F859"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459D2F4F" w14:textId="77777777" w:rsidR="000054C7" w:rsidRPr="00E17CF2" w:rsidRDefault="000054C7" w:rsidP="00210A47">
            <w:pPr>
              <w:spacing w:after="0"/>
              <w:jc w:val="center"/>
              <w:rPr>
                <w:rFonts w:cs="HelveticaNeueLTStd-Roman"/>
                <w:color w:val="86B819"/>
                <w:sz w:val="28"/>
                <w:szCs w:val="28"/>
                <w:lang w:eastAsia="de-DE"/>
              </w:rPr>
            </w:pPr>
            <w:r>
              <w:rPr>
                <w:rFonts w:cs="HelveticaNeueLTStd-Roman"/>
                <w:color w:val="86B819"/>
                <w:sz w:val="28"/>
                <w:szCs w:val="28"/>
                <w:lang w:eastAsia="de-DE"/>
              </w:rPr>
              <w:t>F</w:t>
            </w:r>
          </w:p>
        </w:tc>
        <w:tc>
          <w:tcPr>
            <w:tcW w:w="415" w:type="dxa"/>
            <w:shd w:val="clear" w:color="auto" w:fill="auto"/>
            <w:vAlign w:val="center"/>
          </w:tcPr>
          <w:p w14:paraId="0C8FE7CE"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5D36B244" w14:textId="77777777" w:rsidTr="00210A47">
        <w:trPr>
          <w:trHeight w:val="454"/>
        </w:trPr>
        <w:tc>
          <w:tcPr>
            <w:tcW w:w="489" w:type="dxa"/>
            <w:shd w:val="clear" w:color="auto" w:fill="auto"/>
            <w:vAlign w:val="center"/>
          </w:tcPr>
          <w:p w14:paraId="41004F19"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67C0C651"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308D56CC"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797E50C6"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4536E7A9" w14:textId="77777777" w:rsidR="000054C7" w:rsidRPr="00E17CF2" w:rsidRDefault="000054C7" w:rsidP="00210A47">
            <w:pPr>
              <w:spacing w:after="0"/>
              <w:jc w:val="center"/>
              <w:rPr>
                <w:rFonts w:cs="HelveticaNeueLTStd-Roman"/>
                <w:color w:val="86B819"/>
                <w:sz w:val="28"/>
                <w:szCs w:val="28"/>
                <w:lang w:eastAsia="de-DE"/>
              </w:rPr>
            </w:pPr>
            <w:r>
              <w:rPr>
                <w:rFonts w:cs="HelveticaNeueLTStd-Roman"/>
                <w:color w:val="86B819"/>
                <w:sz w:val="28"/>
                <w:szCs w:val="28"/>
                <w:lang w:eastAsia="de-DE"/>
              </w:rPr>
              <w:t>H</w:t>
            </w:r>
          </w:p>
        </w:tc>
        <w:tc>
          <w:tcPr>
            <w:tcW w:w="423" w:type="dxa"/>
            <w:shd w:val="clear" w:color="auto" w:fill="auto"/>
            <w:vAlign w:val="center"/>
          </w:tcPr>
          <w:p w14:paraId="7B04FA47"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68C698B"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A939487"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AA258D8"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6FFBD3EC"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20E92B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30DCCCAD"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99EC85C"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90" w:type="dxa"/>
            <w:shd w:val="clear" w:color="auto" w:fill="auto"/>
            <w:vAlign w:val="center"/>
          </w:tcPr>
          <w:p w14:paraId="36AF6883"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54C529ED"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C0157D6"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48CD6EC"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79" w:type="dxa"/>
            <w:shd w:val="clear" w:color="auto" w:fill="auto"/>
            <w:vAlign w:val="center"/>
          </w:tcPr>
          <w:p w14:paraId="3691E7B2"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04AD6F4A" w14:textId="77777777" w:rsidR="000054C7" w:rsidRPr="00E17CF2" w:rsidRDefault="000054C7" w:rsidP="00210A47">
            <w:pPr>
              <w:spacing w:after="0"/>
              <w:jc w:val="center"/>
              <w:rPr>
                <w:rFonts w:cs="HelveticaNeueLTStd-Roman"/>
                <w:color w:val="86B819"/>
                <w:sz w:val="28"/>
                <w:szCs w:val="28"/>
                <w:lang w:eastAsia="de-DE"/>
              </w:rPr>
            </w:pPr>
            <w:r>
              <w:rPr>
                <w:rFonts w:cs="HelveticaNeueLTStd-Roman"/>
                <w:color w:val="86B819"/>
                <w:sz w:val="28"/>
                <w:szCs w:val="28"/>
                <w:lang w:eastAsia="de-DE"/>
              </w:rPr>
              <w:t>F</w:t>
            </w:r>
          </w:p>
        </w:tc>
        <w:tc>
          <w:tcPr>
            <w:tcW w:w="415" w:type="dxa"/>
            <w:shd w:val="clear" w:color="auto" w:fill="auto"/>
            <w:vAlign w:val="center"/>
          </w:tcPr>
          <w:p w14:paraId="526770CE"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40190D84" w14:textId="77777777" w:rsidTr="00210A47">
        <w:trPr>
          <w:trHeight w:val="454"/>
        </w:trPr>
        <w:tc>
          <w:tcPr>
            <w:tcW w:w="489" w:type="dxa"/>
            <w:shd w:val="clear" w:color="auto" w:fill="auto"/>
            <w:vAlign w:val="center"/>
          </w:tcPr>
          <w:p w14:paraId="7CBEED82"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6E36661F"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38645DC7"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135E58C4"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2EBF9A1"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709C8449"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0C6C2CD5"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709E88E4"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08C98E9"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779F8E76"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CB2FC9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7818863E"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271E316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90" w:type="dxa"/>
            <w:shd w:val="clear" w:color="auto" w:fill="auto"/>
            <w:vAlign w:val="center"/>
          </w:tcPr>
          <w:p w14:paraId="44F69B9A"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5F07D11E"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41508A3C"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448EBF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43D6B1D6"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F2DD68F" w14:textId="77777777" w:rsidR="000054C7" w:rsidRPr="00E17CF2" w:rsidRDefault="000054C7" w:rsidP="00210A47">
            <w:pPr>
              <w:spacing w:after="0"/>
              <w:jc w:val="center"/>
              <w:rPr>
                <w:rFonts w:cs="HelveticaNeueLTStd-Roman"/>
                <w:color w:val="86B819"/>
                <w:sz w:val="28"/>
                <w:szCs w:val="28"/>
                <w:lang w:eastAsia="de-DE"/>
              </w:rPr>
            </w:pPr>
            <w:r>
              <w:rPr>
                <w:rFonts w:cs="HelveticaNeueLTStd-Roman"/>
                <w:color w:val="86B819"/>
                <w:sz w:val="28"/>
                <w:szCs w:val="28"/>
                <w:lang w:eastAsia="de-DE"/>
              </w:rPr>
              <w:t>O</w:t>
            </w:r>
          </w:p>
        </w:tc>
        <w:tc>
          <w:tcPr>
            <w:tcW w:w="415" w:type="dxa"/>
            <w:shd w:val="clear" w:color="auto" w:fill="auto"/>
            <w:vAlign w:val="center"/>
          </w:tcPr>
          <w:p w14:paraId="17DBC151"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5F4DB56B" w14:textId="77777777" w:rsidTr="00210A47">
        <w:trPr>
          <w:trHeight w:val="454"/>
        </w:trPr>
        <w:tc>
          <w:tcPr>
            <w:tcW w:w="489" w:type="dxa"/>
            <w:shd w:val="clear" w:color="auto" w:fill="auto"/>
            <w:vAlign w:val="center"/>
          </w:tcPr>
          <w:p w14:paraId="6F8BD81B"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2613E9C1"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1037B8A3"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687C6DE0"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B2F9378"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58E6DD4E"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444D5C59"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7D3BEE8F"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B88899E"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69E2BB2B"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17AE94D"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79" w:type="dxa"/>
            <w:shd w:val="clear" w:color="auto" w:fill="auto"/>
            <w:vAlign w:val="center"/>
          </w:tcPr>
          <w:p w14:paraId="57C0D796"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DCC0404"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Ä</w:t>
            </w:r>
          </w:p>
        </w:tc>
        <w:tc>
          <w:tcPr>
            <w:tcW w:w="490" w:type="dxa"/>
            <w:shd w:val="clear" w:color="auto" w:fill="auto"/>
            <w:vAlign w:val="center"/>
          </w:tcPr>
          <w:p w14:paraId="0D142F6F"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475AD14"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20C4E94"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F363081"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79" w:type="dxa"/>
            <w:shd w:val="clear" w:color="auto" w:fill="auto"/>
            <w:vAlign w:val="center"/>
          </w:tcPr>
          <w:p w14:paraId="42AFC42D"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18C9352D" w14:textId="77777777" w:rsidR="000054C7" w:rsidRPr="00E17CF2" w:rsidRDefault="000054C7" w:rsidP="00210A47">
            <w:pPr>
              <w:spacing w:after="0"/>
              <w:jc w:val="center"/>
              <w:rPr>
                <w:rFonts w:cs="HelveticaNeueLTStd-Roman"/>
                <w:color w:val="86B819"/>
                <w:sz w:val="28"/>
                <w:szCs w:val="28"/>
                <w:lang w:eastAsia="de-DE"/>
              </w:rPr>
            </w:pPr>
            <w:r>
              <w:rPr>
                <w:rFonts w:cs="HelveticaNeueLTStd-Roman"/>
                <w:color w:val="86B819"/>
                <w:sz w:val="28"/>
                <w:szCs w:val="28"/>
                <w:lang w:eastAsia="de-DE"/>
              </w:rPr>
              <w:t>T</w:t>
            </w:r>
          </w:p>
        </w:tc>
        <w:tc>
          <w:tcPr>
            <w:tcW w:w="415" w:type="dxa"/>
            <w:shd w:val="clear" w:color="auto" w:fill="auto"/>
            <w:vAlign w:val="center"/>
          </w:tcPr>
          <w:p w14:paraId="271CA723"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73667976" w14:textId="77777777" w:rsidTr="00210A47">
        <w:trPr>
          <w:trHeight w:val="454"/>
        </w:trPr>
        <w:tc>
          <w:tcPr>
            <w:tcW w:w="489" w:type="dxa"/>
            <w:shd w:val="clear" w:color="auto" w:fill="auto"/>
            <w:vAlign w:val="center"/>
          </w:tcPr>
          <w:p w14:paraId="75FBE423"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2D3F0BEC"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75CF4315"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CB648E9"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C178E9E"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3C0395D3"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254BC2F"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F0A86B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651E9592"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269E314A"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9224F29" w14:textId="77777777" w:rsidR="000054C7" w:rsidRPr="00E17CF2" w:rsidRDefault="000054C7" w:rsidP="00210A47">
            <w:pPr>
              <w:spacing w:after="0"/>
              <w:jc w:val="center"/>
              <w:rPr>
                <w:rFonts w:cs="HelveticaNeueLTStd-Roman"/>
                <w:color w:val="86B819"/>
                <w:sz w:val="28"/>
                <w:szCs w:val="28"/>
                <w:lang w:eastAsia="de-DE"/>
              </w:rPr>
            </w:pPr>
            <w:r>
              <w:rPr>
                <w:rFonts w:cs="HelveticaNeueLTStd-Roman"/>
                <w:color w:val="86B819"/>
                <w:sz w:val="28"/>
                <w:szCs w:val="28"/>
                <w:lang w:eastAsia="de-DE"/>
              </w:rPr>
              <w:t>E</w:t>
            </w:r>
          </w:p>
        </w:tc>
        <w:tc>
          <w:tcPr>
            <w:tcW w:w="479" w:type="dxa"/>
            <w:shd w:val="clear" w:color="auto" w:fill="auto"/>
            <w:vAlign w:val="center"/>
          </w:tcPr>
          <w:p w14:paraId="47341341" w14:textId="77777777" w:rsidR="000054C7" w:rsidRPr="00E17CF2" w:rsidRDefault="000054C7" w:rsidP="000054C7">
            <w:pPr>
              <w:spacing w:after="0"/>
              <w:rPr>
                <w:rFonts w:cs="HelveticaNeueLTStd-Roman"/>
                <w:color w:val="86B819"/>
                <w:sz w:val="28"/>
                <w:szCs w:val="28"/>
                <w:lang w:eastAsia="de-DE"/>
              </w:rPr>
            </w:pPr>
          </w:p>
        </w:tc>
        <w:tc>
          <w:tcPr>
            <w:tcW w:w="490" w:type="dxa"/>
            <w:shd w:val="clear" w:color="auto" w:fill="auto"/>
            <w:vAlign w:val="center"/>
          </w:tcPr>
          <w:p w14:paraId="44C3B21C"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W</w:t>
            </w:r>
          </w:p>
        </w:tc>
        <w:tc>
          <w:tcPr>
            <w:tcW w:w="490" w:type="dxa"/>
            <w:shd w:val="clear" w:color="auto" w:fill="auto"/>
            <w:vAlign w:val="center"/>
          </w:tcPr>
          <w:p w14:paraId="42EF2083"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B40C951"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4B4D7232"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F26EDE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2093CA67"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1EAF404"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15" w:type="dxa"/>
            <w:shd w:val="clear" w:color="auto" w:fill="auto"/>
            <w:vAlign w:val="center"/>
          </w:tcPr>
          <w:p w14:paraId="2503B197"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0DAD0132" w14:textId="77777777" w:rsidTr="00210A47">
        <w:trPr>
          <w:trHeight w:val="454"/>
        </w:trPr>
        <w:tc>
          <w:tcPr>
            <w:tcW w:w="489" w:type="dxa"/>
            <w:shd w:val="clear" w:color="auto" w:fill="auto"/>
            <w:vAlign w:val="center"/>
          </w:tcPr>
          <w:p w14:paraId="38288749"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20BD9A1A"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3CD5D855"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20" w:type="dxa"/>
            <w:shd w:val="clear" w:color="auto" w:fill="auto"/>
            <w:vAlign w:val="center"/>
          </w:tcPr>
          <w:p w14:paraId="0C136CF1"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A392C6A"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290583F9"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8F21D90"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3C326F3"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DE5E43A"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20" w:type="dxa"/>
            <w:shd w:val="clear" w:color="auto" w:fill="auto"/>
            <w:vAlign w:val="center"/>
          </w:tcPr>
          <w:p w14:paraId="4853B841"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0125231"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A25747A"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384E664A"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90" w:type="dxa"/>
            <w:shd w:val="clear" w:color="auto" w:fill="auto"/>
            <w:vAlign w:val="center"/>
          </w:tcPr>
          <w:p w14:paraId="09B8D95D"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8BEFD2A"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27A76422"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2B12EF15"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79" w:type="dxa"/>
            <w:shd w:val="clear" w:color="auto" w:fill="auto"/>
            <w:vAlign w:val="center"/>
          </w:tcPr>
          <w:p w14:paraId="49206A88"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4B58B7C4"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R</w:t>
            </w:r>
          </w:p>
        </w:tc>
        <w:tc>
          <w:tcPr>
            <w:tcW w:w="415" w:type="dxa"/>
            <w:shd w:val="clear" w:color="auto" w:fill="auto"/>
            <w:vAlign w:val="center"/>
          </w:tcPr>
          <w:p w14:paraId="67B7A70C"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186C6499" w14:textId="77777777" w:rsidTr="00210A47">
        <w:trPr>
          <w:trHeight w:val="454"/>
        </w:trPr>
        <w:tc>
          <w:tcPr>
            <w:tcW w:w="489" w:type="dxa"/>
            <w:shd w:val="clear" w:color="auto" w:fill="auto"/>
            <w:vAlign w:val="center"/>
          </w:tcPr>
          <w:p w14:paraId="71887C79"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3B7FD67C"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38D6B9B6"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17AADED2"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22F860BB"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698536F5"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7BC1BAF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1C988F9"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B22BB7D"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5C94E8E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17B246DD"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BF89DA3"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3FFA85A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90" w:type="dxa"/>
            <w:shd w:val="clear" w:color="auto" w:fill="auto"/>
            <w:vAlign w:val="center"/>
          </w:tcPr>
          <w:p w14:paraId="5C3E0E74"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66A1FAB9"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76BB753C"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53AA5492"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79" w:type="dxa"/>
            <w:shd w:val="clear" w:color="auto" w:fill="auto"/>
            <w:vAlign w:val="center"/>
          </w:tcPr>
          <w:p w14:paraId="513DA1E0"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57FB8CF7"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15" w:type="dxa"/>
            <w:shd w:val="clear" w:color="auto" w:fill="auto"/>
            <w:vAlign w:val="center"/>
          </w:tcPr>
          <w:p w14:paraId="75CAC6F5"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7A2BCA23" w14:textId="77777777" w:rsidTr="00210A47">
        <w:trPr>
          <w:trHeight w:val="454"/>
        </w:trPr>
        <w:tc>
          <w:tcPr>
            <w:tcW w:w="489" w:type="dxa"/>
            <w:shd w:val="clear" w:color="auto" w:fill="auto"/>
            <w:vAlign w:val="center"/>
          </w:tcPr>
          <w:p w14:paraId="66060428"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1D0656FE"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7B37605A"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94798F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2D4B1327"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23" w:type="dxa"/>
            <w:shd w:val="clear" w:color="auto" w:fill="auto"/>
            <w:vAlign w:val="center"/>
          </w:tcPr>
          <w:p w14:paraId="3889A505"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29079D35"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17686DC7"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3BD644D"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1A3FAC43"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D902793"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O</w:t>
            </w:r>
          </w:p>
        </w:tc>
        <w:tc>
          <w:tcPr>
            <w:tcW w:w="479" w:type="dxa"/>
            <w:shd w:val="clear" w:color="auto" w:fill="auto"/>
            <w:vAlign w:val="center"/>
          </w:tcPr>
          <w:p w14:paraId="2BBD94B2"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8F7360C"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90" w:type="dxa"/>
            <w:shd w:val="clear" w:color="auto" w:fill="auto"/>
            <w:vAlign w:val="center"/>
          </w:tcPr>
          <w:p w14:paraId="5854DE7F"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2CA7ADD4"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14EE24A"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00C5C6F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79" w:type="dxa"/>
            <w:shd w:val="clear" w:color="auto" w:fill="auto"/>
            <w:vAlign w:val="center"/>
          </w:tcPr>
          <w:p w14:paraId="76614669"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272EA656"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15" w:type="dxa"/>
            <w:shd w:val="clear" w:color="auto" w:fill="auto"/>
            <w:vAlign w:val="center"/>
          </w:tcPr>
          <w:p w14:paraId="57590049"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6CDF456D" w14:textId="77777777" w:rsidTr="00210A47">
        <w:trPr>
          <w:trHeight w:val="454"/>
        </w:trPr>
        <w:tc>
          <w:tcPr>
            <w:tcW w:w="489" w:type="dxa"/>
            <w:shd w:val="clear" w:color="auto" w:fill="auto"/>
            <w:vAlign w:val="center"/>
          </w:tcPr>
          <w:p w14:paraId="0C5B615A"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792F1AA2"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1A499DFC"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5E7E3C41"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3F828E4"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5ACEEC1F"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2AC57CB0"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186B13D"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C57C439"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D404BC9"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1319B8A"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7E0CB7F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X</w:t>
            </w:r>
          </w:p>
        </w:tc>
        <w:tc>
          <w:tcPr>
            <w:tcW w:w="490" w:type="dxa"/>
            <w:shd w:val="clear" w:color="auto" w:fill="auto"/>
            <w:vAlign w:val="center"/>
          </w:tcPr>
          <w:p w14:paraId="477EF257"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M</w:t>
            </w:r>
          </w:p>
        </w:tc>
        <w:tc>
          <w:tcPr>
            <w:tcW w:w="490" w:type="dxa"/>
            <w:shd w:val="clear" w:color="auto" w:fill="auto"/>
            <w:vAlign w:val="center"/>
          </w:tcPr>
          <w:p w14:paraId="31A560F4"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0DF735C"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A413BF6"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D7CC300"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33D28B4B"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B3DDA38"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A</w:t>
            </w:r>
          </w:p>
        </w:tc>
        <w:tc>
          <w:tcPr>
            <w:tcW w:w="415" w:type="dxa"/>
            <w:shd w:val="clear" w:color="auto" w:fill="auto"/>
            <w:vAlign w:val="center"/>
          </w:tcPr>
          <w:p w14:paraId="37EFA3E3"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4DDC02BC" w14:textId="77777777" w:rsidTr="00210A47">
        <w:trPr>
          <w:trHeight w:val="454"/>
        </w:trPr>
        <w:tc>
          <w:tcPr>
            <w:tcW w:w="489" w:type="dxa"/>
            <w:shd w:val="clear" w:color="auto" w:fill="auto"/>
            <w:vAlign w:val="center"/>
          </w:tcPr>
          <w:p w14:paraId="41C6AC2A"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2DC44586"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4FFCBC07"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1728B4D0"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4959D4B"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7BD58BA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7B3D4086"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E</w:t>
            </w:r>
          </w:p>
        </w:tc>
        <w:tc>
          <w:tcPr>
            <w:tcW w:w="479" w:type="dxa"/>
            <w:shd w:val="clear" w:color="auto" w:fill="auto"/>
            <w:vAlign w:val="center"/>
          </w:tcPr>
          <w:p w14:paraId="4357A966"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44690661"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74539910"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A7E0CF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0FA6563"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7B82EF5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90" w:type="dxa"/>
            <w:shd w:val="clear" w:color="auto" w:fill="auto"/>
            <w:vAlign w:val="center"/>
          </w:tcPr>
          <w:p w14:paraId="1AC5CDBE"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342D4C27"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572E399"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47F4EA2D"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U</w:t>
            </w:r>
          </w:p>
        </w:tc>
        <w:tc>
          <w:tcPr>
            <w:tcW w:w="479" w:type="dxa"/>
            <w:shd w:val="clear" w:color="auto" w:fill="auto"/>
            <w:vAlign w:val="center"/>
          </w:tcPr>
          <w:p w14:paraId="6CEB15CE"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34C5104E"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S</w:t>
            </w:r>
          </w:p>
        </w:tc>
        <w:tc>
          <w:tcPr>
            <w:tcW w:w="415" w:type="dxa"/>
            <w:shd w:val="clear" w:color="auto" w:fill="auto"/>
            <w:vAlign w:val="center"/>
          </w:tcPr>
          <w:p w14:paraId="66518E39"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67052071" w14:textId="77777777" w:rsidTr="00210A47">
        <w:trPr>
          <w:trHeight w:val="454"/>
        </w:trPr>
        <w:tc>
          <w:tcPr>
            <w:tcW w:w="489" w:type="dxa"/>
            <w:shd w:val="clear" w:color="auto" w:fill="auto"/>
            <w:vAlign w:val="center"/>
          </w:tcPr>
          <w:p w14:paraId="7E75FCD0"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10FDAA0E"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774AF2BF"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4D7714B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T</w:t>
            </w:r>
          </w:p>
        </w:tc>
        <w:tc>
          <w:tcPr>
            <w:tcW w:w="479" w:type="dxa"/>
            <w:shd w:val="clear" w:color="auto" w:fill="auto"/>
            <w:vAlign w:val="center"/>
          </w:tcPr>
          <w:p w14:paraId="415A471D"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H</w:t>
            </w:r>
          </w:p>
        </w:tc>
        <w:tc>
          <w:tcPr>
            <w:tcW w:w="423" w:type="dxa"/>
            <w:shd w:val="clear" w:color="auto" w:fill="auto"/>
            <w:vAlign w:val="center"/>
          </w:tcPr>
          <w:p w14:paraId="4AFE18F0"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C</w:t>
            </w:r>
          </w:p>
        </w:tc>
        <w:tc>
          <w:tcPr>
            <w:tcW w:w="479" w:type="dxa"/>
            <w:shd w:val="clear" w:color="auto" w:fill="auto"/>
            <w:vAlign w:val="center"/>
          </w:tcPr>
          <w:p w14:paraId="7E783197"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I</w:t>
            </w:r>
          </w:p>
        </w:tc>
        <w:tc>
          <w:tcPr>
            <w:tcW w:w="479" w:type="dxa"/>
            <w:shd w:val="clear" w:color="auto" w:fill="auto"/>
            <w:vAlign w:val="center"/>
          </w:tcPr>
          <w:p w14:paraId="51D07C67"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79" w:type="dxa"/>
            <w:shd w:val="clear" w:color="auto" w:fill="auto"/>
            <w:vAlign w:val="center"/>
          </w:tcPr>
          <w:p w14:paraId="7A292896"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2191599E"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7673E5AE"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041D98D7"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14DC32EF"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L</w:t>
            </w:r>
          </w:p>
        </w:tc>
        <w:tc>
          <w:tcPr>
            <w:tcW w:w="490" w:type="dxa"/>
            <w:shd w:val="clear" w:color="auto" w:fill="auto"/>
            <w:vAlign w:val="center"/>
          </w:tcPr>
          <w:p w14:paraId="11297AC6"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D</w:t>
            </w:r>
          </w:p>
        </w:tc>
        <w:tc>
          <w:tcPr>
            <w:tcW w:w="490" w:type="dxa"/>
            <w:shd w:val="clear" w:color="auto" w:fill="auto"/>
            <w:vAlign w:val="center"/>
          </w:tcPr>
          <w:p w14:paraId="5AB7C0C5"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55B33694"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500A5AE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N</w:t>
            </w:r>
          </w:p>
        </w:tc>
        <w:tc>
          <w:tcPr>
            <w:tcW w:w="479" w:type="dxa"/>
            <w:shd w:val="clear" w:color="auto" w:fill="auto"/>
            <w:vAlign w:val="center"/>
          </w:tcPr>
          <w:p w14:paraId="4455F193"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1C2776EB" w14:textId="77777777" w:rsidR="000054C7" w:rsidRPr="00E17CF2" w:rsidRDefault="000054C7" w:rsidP="00210A47">
            <w:pPr>
              <w:spacing w:after="0"/>
              <w:jc w:val="center"/>
              <w:rPr>
                <w:rFonts w:cs="HelveticaNeueLTStd-Roman"/>
                <w:color w:val="86B819"/>
                <w:sz w:val="28"/>
                <w:szCs w:val="28"/>
                <w:lang w:eastAsia="de-DE"/>
              </w:rPr>
            </w:pPr>
          </w:p>
        </w:tc>
        <w:tc>
          <w:tcPr>
            <w:tcW w:w="415" w:type="dxa"/>
            <w:shd w:val="clear" w:color="auto" w:fill="auto"/>
            <w:vAlign w:val="center"/>
          </w:tcPr>
          <w:p w14:paraId="15342E60" w14:textId="77777777" w:rsidR="000054C7" w:rsidRPr="00E17CF2" w:rsidRDefault="000054C7" w:rsidP="00210A47">
            <w:pPr>
              <w:spacing w:after="0"/>
              <w:jc w:val="center"/>
              <w:rPr>
                <w:rFonts w:cs="HelveticaNeueLTStd-Roman"/>
                <w:color w:val="86B819"/>
                <w:sz w:val="28"/>
                <w:szCs w:val="28"/>
                <w:lang w:eastAsia="de-DE"/>
              </w:rPr>
            </w:pPr>
          </w:p>
        </w:tc>
      </w:tr>
      <w:tr w:rsidR="000054C7" w:rsidRPr="00E17CF2" w14:paraId="019B1A21" w14:textId="77777777" w:rsidTr="00210A47">
        <w:trPr>
          <w:trHeight w:val="454"/>
        </w:trPr>
        <w:tc>
          <w:tcPr>
            <w:tcW w:w="489" w:type="dxa"/>
            <w:shd w:val="clear" w:color="auto" w:fill="auto"/>
            <w:vAlign w:val="center"/>
          </w:tcPr>
          <w:p w14:paraId="5EB89DE8" w14:textId="77777777" w:rsidR="000054C7" w:rsidRPr="00E17CF2" w:rsidRDefault="000054C7" w:rsidP="00210A47">
            <w:pPr>
              <w:spacing w:after="0"/>
              <w:jc w:val="center"/>
              <w:rPr>
                <w:rFonts w:cs="HelveticaNeueLTStd-Roman"/>
                <w:color w:val="86B819"/>
                <w:sz w:val="28"/>
                <w:szCs w:val="28"/>
                <w:lang w:eastAsia="de-DE"/>
              </w:rPr>
            </w:pPr>
          </w:p>
        </w:tc>
        <w:tc>
          <w:tcPr>
            <w:tcW w:w="419" w:type="dxa"/>
            <w:shd w:val="clear" w:color="auto" w:fill="auto"/>
            <w:vAlign w:val="center"/>
          </w:tcPr>
          <w:p w14:paraId="7D62D461" w14:textId="77777777" w:rsidR="000054C7" w:rsidRPr="00E17CF2" w:rsidRDefault="000054C7" w:rsidP="00210A47">
            <w:pPr>
              <w:spacing w:after="0"/>
              <w:jc w:val="center"/>
              <w:rPr>
                <w:rFonts w:cs="HelveticaNeueLTStd-Roman"/>
                <w:color w:val="86B819"/>
                <w:sz w:val="28"/>
                <w:szCs w:val="28"/>
                <w:lang w:eastAsia="de-DE"/>
              </w:rPr>
            </w:pPr>
          </w:p>
        </w:tc>
        <w:tc>
          <w:tcPr>
            <w:tcW w:w="489" w:type="dxa"/>
            <w:shd w:val="clear" w:color="auto" w:fill="auto"/>
            <w:vAlign w:val="center"/>
          </w:tcPr>
          <w:p w14:paraId="078B034E"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492506DD"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1CD0C16" w14:textId="77777777" w:rsidR="000054C7" w:rsidRPr="00E17CF2" w:rsidRDefault="000054C7" w:rsidP="00210A47">
            <w:pPr>
              <w:spacing w:after="0"/>
              <w:jc w:val="center"/>
              <w:rPr>
                <w:rFonts w:cs="HelveticaNeueLTStd-Roman"/>
                <w:color w:val="86B819"/>
                <w:sz w:val="28"/>
                <w:szCs w:val="28"/>
                <w:lang w:eastAsia="de-DE"/>
              </w:rPr>
            </w:pPr>
          </w:p>
        </w:tc>
        <w:tc>
          <w:tcPr>
            <w:tcW w:w="423" w:type="dxa"/>
            <w:shd w:val="clear" w:color="auto" w:fill="auto"/>
            <w:vAlign w:val="center"/>
          </w:tcPr>
          <w:p w14:paraId="7FD8715F"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6BDFDFC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41F9AE5E" w14:textId="77777777" w:rsidR="000054C7" w:rsidRPr="00E17CF2" w:rsidRDefault="000054C7" w:rsidP="00210A47">
            <w:pPr>
              <w:spacing w:after="0"/>
              <w:rPr>
                <w:rFonts w:cs="HelveticaNeueLTStd-Roman"/>
                <w:color w:val="86B819"/>
                <w:sz w:val="28"/>
                <w:szCs w:val="28"/>
                <w:lang w:eastAsia="de-DE"/>
              </w:rPr>
            </w:pPr>
          </w:p>
        </w:tc>
        <w:tc>
          <w:tcPr>
            <w:tcW w:w="479" w:type="dxa"/>
            <w:shd w:val="clear" w:color="auto" w:fill="auto"/>
            <w:vAlign w:val="center"/>
          </w:tcPr>
          <w:p w14:paraId="00F03A6D"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6930E82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20E36DAB"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32D85219"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36E1FEB6"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K</w:t>
            </w:r>
          </w:p>
        </w:tc>
        <w:tc>
          <w:tcPr>
            <w:tcW w:w="490" w:type="dxa"/>
            <w:shd w:val="clear" w:color="auto" w:fill="auto"/>
            <w:vAlign w:val="center"/>
          </w:tcPr>
          <w:p w14:paraId="0CE19BC3"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63966B72" w14:textId="77777777" w:rsidR="000054C7" w:rsidRPr="00E17CF2" w:rsidRDefault="000054C7" w:rsidP="00210A47">
            <w:pPr>
              <w:spacing w:after="0"/>
              <w:jc w:val="center"/>
              <w:rPr>
                <w:rFonts w:cs="HelveticaNeueLTStd-Roman"/>
                <w:color w:val="86B819"/>
                <w:sz w:val="28"/>
                <w:szCs w:val="28"/>
                <w:lang w:eastAsia="de-DE"/>
              </w:rPr>
            </w:pPr>
          </w:p>
        </w:tc>
        <w:tc>
          <w:tcPr>
            <w:tcW w:w="479" w:type="dxa"/>
            <w:shd w:val="clear" w:color="auto" w:fill="auto"/>
            <w:vAlign w:val="center"/>
          </w:tcPr>
          <w:p w14:paraId="23536548" w14:textId="77777777" w:rsidR="000054C7" w:rsidRPr="00E17CF2" w:rsidRDefault="000054C7" w:rsidP="00210A47">
            <w:pPr>
              <w:spacing w:after="0"/>
              <w:jc w:val="center"/>
              <w:rPr>
                <w:rFonts w:cs="HelveticaNeueLTStd-Roman"/>
                <w:color w:val="86B819"/>
                <w:sz w:val="28"/>
                <w:szCs w:val="28"/>
                <w:lang w:eastAsia="de-DE"/>
              </w:rPr>
            </w:pPr>
          </w:p>
        </w:tc>
        <w:tc>
          <w:tcPr>
            <w:tcW w:w="490" w:type="dxa"/>
            <w:shd w:val="clear" w:color="auto" w:fill="auto"/>
            <w:vAlign w:val="center"/>
          </w:tcPr>
          <w:p w14:paraId="3E36AF5B" w14:textId="77777777" w:rsidR="000054C7" w:rsidRPr="00E17CF2" w:rsidRDefault="000054C7" w:rsidP="00210A47">
            <w:pPr>
              <w:spacing w:after="0"/>
              <w:jc w:val="center"/>
              <w:rPr>
                <w:rFonts w:cs="HelveticaNeueLTStd-Roman"/>
                <w:color w:val="86B819"/>
                <w:sz w:val="28"/>
                <w:szCs w:val="28"/>
                <w:lang w:eastAsia="de-DE"/>
              </w:rPr>
            </w:pPr>
            <w:r w:rsidRPr="00E17CF2">
              <w:rPr>
                <w:rFonts w:cs="HelveticaNeueLTStd-Roman"/>
                <w:color w:val="86B819"/>
                <w:sz w:val="28"/>
                <w:szCs w:val="28"/>
                <w:lang w:eastAsia="de-DE"/>
              </w:rPr>
              <w:t>G</w:t>
            </w:r>
          </w:p>
        </w:tc>
        <w:tc>
          <w:tcPr>
            <w:tcW w:w="479" w:type="dxa"/>
            <w:shd w:val="clear" w:color="auto" w:fill="auto"/>
            <w:vAlign w:val="center"/>
          </w:tcPr>
          <w:p w14:paraId="271AE1F2" w14:textId="77777777" w:rsidR="000054C7" w:rsidRPr="00E17CF2" w:rsidRDefault="000054C7" w:rsidP="00210A47">
            <w:pPr>
              <w:spacing w:after="0"/>
              <w:jc w:val="center"/>
              <w:rPr>
                <w:rFonts w:cs="HelveticaNeueLTStd-Roman"/>
                <w:color w:val="86B819"/>
                <w:sz w:val="28"/>
                <w:szCs w:val="28"/>
                <w:lang w:eastAsia="de-DE"/>
              </w:rPr>
            </w:pPr>
          </w:p>
        </w:tc>
        <w:tc>
          <w:tcPr>
            <w:tcW w:w="420" w:type="dxa"/>
            <w:shd w:val="clear" w:color="auto" w:fill="auto"/>
            <w:vAlign w:val="center"/>
          </w:tcPr>
          <w:p w14:paraId="4AE5B7AF" w14:textId="77777777" w:rsidR="000054C7" w:rsidRPr="00E17CF2" w:rsidRDefault="000054C7" w:rsidP="00210A47">
            <w:pPr>
              <w:spacing w:after="0"/>
              <w:jc w:val="center"/>
              <w:rPr>
                <w:rFonts w:cs="HelveticaNeueLTStd-Roman"/>
                <w:color w:val="86B819"/>
                <w:sz w:val="28"/>
                <w:szCs w:val="28"/>
                <w:lang w:eastAsia="de-DE"/>
              </w:rPr>
            </w:pPr>
          </w:p>
        </w:tc>
        <w:tc>
          <w:tcPr>
            <w:tcW w:w="415" w:type="dxa"/>
            <w:shd w:val="clear" w:color="auto" w:fill="auto"/>
            <w:vAlign w:val="center"/>
          </w:tcPr>
          <w:p w14:paraId="3955E093" w14:textId="77777777" w:rsidR="000054C7" w:rsidRPr="00E17CF2" w:rsidRDefault="000054C7" w:rsidP="00210A47">
            <w:pPr>
              <w:spacing w:after="0"/>
              <w:jc w:val="center"/>
              <w:rPr>
                <w:rFonts w:cs="HelveticaNeueLTStd-Roman"/>
                <w:color w:val="86B819"/>
                <w:sz w:val="28"/>
                <w:szCs w:val="28"/>
                <w:lang w:eastAsia="de-DE"/>
              </w:rPr>
            </w:pPr>
          </w:p>
        </w:tc>
      </w:tr>
    </w:tbl>
    <w:p w14:paraId="379CA55B" w14:textId="5FCDF8E9" w:rsidR="009A6D58" w:rsidRPr="00A93FEE" w:rsidRDefault="009A6D58" w:rsidP="00166BD3"/>
    <w:sectPr w:rsidR="009A6D58" w:rsidRPr="00A93FEE" w:rsidSect="00C72B59">
      <w:headerReference w:type="default" r:id="rId19"/>
      <w:pgSz w:w="11900" w:h="16840"/>
      <w:pgMar w:top="2268" w:right="1410" w:bottom="284" w:left="1701" w:header="709" w:footer="9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356D5" w14:textId="77777777" w:rsidR="001535AF" w:rsidRDefault="001535AF" w:rsidP="00C06BCE">
      <w:pPr>
        <w:spacing w:after="0"/>
      </w:pPr>
      <w:r>
        <w:separator/>
      </w:r>
    </w:p>
    <w:p w14:paraId="36A717AD" w14:textId="77777777" w:rsidR="001535AF" w:rsidRDefault="001535AF"/>
  </w:endnote>
  <w:endnote w:type="continuationSeparator" w:id="0">
    <w:p w14:paraId="243557FF" w14:textId="77777777" w:rsidR="001535AF" w:rsidRDefault="001535AF" w:rsidP="00C06BCE">
      <w:pPr>
        <w:spacing w:after="0"/>
      </w:pPr>
      <w:r>
        <w:continuationSeparator/>
      </w:r>
    </w:p>
    <w:p w14:paraId="2D7D930D" w14:textId="77777777" w:rsidR="001535AF" w:rsidRDefault="001535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NeueLTStd-Roman">
    <w:panose1 w:val="00000000000000000000"/>
    <w:charset w:val="00"/>
    <w:family w:val="swiss"/>
    <w:notTrueType/>
    <w:pitch w:val="default"/>
    <w:sig w:usb0="00000003" w:usb1="00000000" w:usb2="00000000" w:usb3="00000000" w:csb0="00000001" w:csb1="00000000"/>
  </w:font>
  <w:font w:name="Grundschrift">
    <w:altName w:val="Arial"/>
    <w:charset w:val="00"/>
    <w:family w:val="moder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55EC" w14:textId="77777777" w:rsidR="001535AF" w:rsidRDefault="001535AF" w:rsidP="00C06BCE">
      <w:pPr>
        <w:spacing w:after="0"/>
      </w:pPr>
      <w:r>
        <w:separator/>
      </w:r>
    </w:p>
    <w:p w14:paraId="030A17E7" w14:textId="77777777" w:rsidR="001535AF" w:rsidRDefault="001535AF"/>
  </w:footnote>
  <w:footnote w:type="continuationSeparator" w:id="0">
    <w:p w14:paraId="0119A648" w14:textId="77777777" w:rsidR="001535AF" w:rsidRDefault="001535AF" w:rsidP="00C06BCE">
      <w:pPr>
        <w:spacing w:after="0"/>
      </w:pPr>
      <w:r>
        <w:continuationSeparator/>
      </w:r>
    </w:p>
    <w:p w14:paraId="500CD3A6" w14:textId="77777777" w:rsidR="001535AF" w:rsidRDefault="001535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587F3" w14:textId="77777777" w:rsidR="00566BF7" w:rsidRPr="00FF06D7" w:rsidRDefault="00566BF7" w:rsidP="00FF06D7">
    <w:pPr>
      <w:pStyle w:val="Kopfzeile"/>
    </w:pPr>
    <w:r>
      <w:rPr>
        <w:noProof/>
        <w:sz w:val="72"/>
        <w:szCs w:val="72"/>
        <w:lang w:eastAsia="de-DE"/>
      </w:rPr>
      <mc:AlternateContent>
        <mc:Choice Requires="wps">
          <w:drawing>
            <wp:anchor distT="0" distB="0" distL="114300" distR="114300" simplePos="0" relativeHeight="251662336" behindDoc="0" locked="0" layoutInCell="1" allowOverlap="1" wp14:anchorId="334F9CEA" wp14:editId="1043926E">
              <wp:simplePos x="0" y="0"/>
              <wp:positionH relativeFrom="page">
                <wp:posOffset>360045</wp:posOffset>
              </wp:positionH>
              <wp:positionV relativeFrom="page">
                <wp:posOffset>1024790</wp:posOffset>
              </wp:positionV>
              <wp:extent cx="6389370" cy="248285"/>
              <wp:effectExtent l="0" t="0" r="11430" b="5715"/>
              <wp:wrapNone/>
              <wp:docPr id="26" name="Text Box 26"/>
              <wp:cNvGraphicFramePr/>
              <a:graphic xmlns:a="http://schemas.openxmlformats.org/drawingml/2006/main">
                <a:graphicData uri="http://schemas.microsoft.com/office/word/2010/wordprocessingShape">
                  <wps:wsp>
                    <wps:cNvSpPr txBox="1"/>
                    <wps:spPr>
                      <a:xfrm>
                        <a:off x="0" y="0"/>
                        <a:ext cx="6389370" cy="24828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5051068E" w14:textId="77777777" w:rsidR="00566BF7" w:rsidRPr="00990E51" w:rsidRDefault="00566BF7" w:rsidP="00BD6407">
                          <w:pPr>
                            <w:pStyle w:val="Rubriktitel"/>
                            <w:rPr>
                              <w:color w:val="97D2E0"/>
                            </w:rPr>
                          </w:pPr>
                          <w:r w:rsidRPr="00990E51">
                            <w:rPr>
                              <w:b/>
                              <w:color w:val="97D2E0"/>
                            </w:rPr>
                            <w:t>Klimaschutz</w:t>
                          </w:r>
                          <w:r w:rsidRPr="00990E51">
                            <w:rPr>
                              <w:color w:val="97D2E0"/>
                            </w:rPr>
                            <w:t xml:space="preserve"> — lokal und global</w:t>
                          </w:r>
                        </w:p>
                        <w:p w14:paraId="4EA9BA15" w14:textId="77777777" w:rsidR="00566BF7" w:rsidRPr="00990E51" w:rsidRDefault="00566BF7" w:rsidP="00BD6407">
                          <w:pPr>
                            <w:pStyle w:val="Rubriktitel"/>
                            <w:rPr>
                              <w:color w:val="97D2E0"/>
                            </w:rPr>
                          </w:pPr>
                        </w:p>
                      </w:txbxContent>
                    </wps:txbx>
                    <wps:bodyPr rot="0" spcFirstLastPara="0" vertOverflow="overflow" horzOverflow="overflow" vert="horz" wrap="square" lIns="2"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34F9CEA" id="_x0000_t202" coordsize="21600,21600" o:spt="202" path="m,l,21600r21600,l21600,xe">
              <v:stroke joinstyle="miter"/>
              <v:path gradientshapeok="t" o:connecttype="rect"/>
            </v:shapetype>
            <v:shape id="Text Box 26" o:spid="_x0000_s1065" type="#_x0000_t202" style="position:absolute;margin-left:28.35pt;margin-top:80.7pt;width:503.1pt;height:19.5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" filled="f" stroked="f">
              <v:textbox style="mso-fit-shape-to-text:t" inset="6e-5mm,0,0,0">
                <w:txbxContent>
                  <w:p w14:paraId="5051068E" w14:textId="77777777" w:rsidR="00566BF7" w:rsidRPr="00990E51" w:rsidRDefault="00566BF7" w:rsidP="00BD6407">
                    <w:pPr>
                      <w:pStyle w:val="Rubriktitel"/>
                      <w:rPr>
                        <w:color w:val="97D2E0"/>
                      </w:rPr>
                    </w:pPr>
                    <w:r w:rsidRPr="00990E51">
                      <w:rPr>
                        <w:b/>
                        <w:color w:val="97D2E0"/>
                      </w:rPr>
                      <w:t>Klimaschutz</w:t>
                    </w:r>
                    <w:r w:rsidRPr="00990E51">
                      <w:rPr>
                        <w:color w:val="97D2E0"/>
                      </w:rPr>
                      <w:t xml:space="preserve"> — lokal und global</w:t>
                    </w:r>
                  </w:p>
                  <w:p w14:paraId="4EA9BA15" w14:textId="77777777" w:rsidR="00566BF7" w:rsidRPr="00990E51" w:rsidRDefault="00566BF7" w:rsidP="00BD6407">
                    <w:pPr>
                      <w:pStyle w:val="Rubriktitel"/>
                      <w:rPr>
                        <w:color w:val="97D2E0"/>
                      </w:rPr>
                    </w:pPr>
                  </w:p>
                </w:txbxContent>
              </v:textbox>
              <w10:wrap anchorx="page" anchory="page"/>
            </v:shape>
          </w:pict>
        </mc:Fallback>
      </mc:AlternateContent>
    </w:r>
    <w:r>
      <w:rPr>
        <w:noProof/>
        <w:lang w:eastAsia="de-DE"/>
      </w:rPr>
      <w:drawing>
        <wp:anchor distT="0" distB="0" distL="114300" distR="114300" simplePos="0" relativeHeight="251663360" behindDoc="1" locked="0" layoutInCell="1" allowOverlap="1" wp14:anchorId="0B553C23" wp14:editId="5FF0CAB4">
          <wp:simplePos x="0" y="0"/>
          <wp:positionH relativeFrom="page">
            <wp:posOffset>0</wp:posOffset>
          </wp:positionH>
          <wp:positionV relativeFrom="page">
            <wp:posOffset>0</wp:posOffset>
          </wp:positionV>
          <wp:extent cx="7559675" cy="1069149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1_Klima_3.pdf"/>
                  <pic:cNvPicPr/>
                </pic:nvPicPr>
                <pic:blipFill rotWithShape="1">
                  <a:blip r:embed="rId1">
                    <a:extLst>
                      <a:ext uri="{28A0092B-C50C-407E-A947-70E740481C1C}">
                        <a14:useLocalDpi xmlns:a14="http://schemas.microsoft.com/office/drawing/2010/main" val="0"/>
                      </a:ext>
                    </a:extLst>
                  </a:blip>
                  <a:srcRect l="1" t="-2" r="1" b="-2"/>
                  <a:stretch/>
                </pic:blipFill>
                <pic:spPr bwMode="auto">
                  <a:xfrm>
                    <a:off x="0" y="0"/>
                    <a:ext cx="7559675" cy="10691495"/>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9" type="#_x0000_t75" style="width:31.5pt;height:15pt" o:bullet="t">
        <v:imagedata r:id="rId1" o:title="Bildschirmfoto 2016-12-17 um 15"/>
      </v:shape>
    </w:pict>
  </w:numPicBullet>
  <w:abstractNum w:abstractNumId="0" w15:restartNumberingAfterBreak="0">
    <w:nsid w:val="FFFFFF7F"/>
    <w:multiLevelType w:val="singleLevel"/>
    <w:tmpl w:val="F4F8502E"/>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7A8E2CC0"/>
    <w:lvl w:ilvl="0">
      <w:start w:val="1"/>
      <w:numFmt w:val="bullet"/>
      <w:pStyle w:val="Aufzhlungszeichen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23C83272"/>
    <w:lvl w:ilvl="0">
      <w:start w:val="1"/>
      <w:numFmt w:val="decimal"/>
      <w:pStyle w:val="Listennummer"/>
      <w:lvlText w:val="%1."/>
      <w:lvlJc w:val="left"/>
      <w:pPr>
        <w:tabs>
          <w:tab w:val="num" w:pos="360"/>
        </w:tabs>
        <w:ind w:left="360" w:hanging="360"/>
      </w:pPr>
    </w:lvl>
  </w:abstractNum>
  <w:abstractNum w:abstractNumId="3" w15:restartNumberingAfterBreak="0">
    <w:nsid w:val="FFFFFF89"/>
    <w:multiLevelType w:val="singleLevel"/>
    <w:tmpl w:val="921EF9BE"/>
    <w:lvl w:ilvl="0">
      <w:start w:val="1"/>
      <w:numFmt w:val="bullet"/>
      <w:pStyle w:val="Aufzhlungszeichen"/>
      <w:lvlText w:val=""/>
      <w:lvlJc w:val="left"/>
      <w:pPr>
        <w:tabs>
          <w:tab w:val="num" w:pos="284"/>
        </w:tabs>
        <w:ind w:left="284" w:hanging="284"/>
      </w:pPr>
      <w:rPr>
        <w:rFonts w:ascii="Symbol" w:hAnsi="Symbol" w:hint="default"/>
        <w:color w:val="ADCE60"/>
      </w:rPr>
    </w:lvl>
  </w:abstractNum>
  <w:abstractNum w:abstractNumId="4" w15:restartNumberingAfterBreak="0">
    <w:nsid w:val="00000001"/>
    <w:multiLevelType w:val="singleLevel"/>
    <w:tmpl w:val="17B00F9C"/>
    <w:name w:val="WW8Num1"/>
    <w:lvl w:ilvl="0">
      <w:numFmt w:val="bullet"/>
      <w:lvlText w:val=""/>
      <w:lvlJc w:val="left"/>
      <w:pPr>
        <w:tabs>
          <w:tab w:val="num" w:pos="0"/>
        </w:tabs>
        <w:ind w:left="720" w:hanging="360"/>
      </w:pPr>
      <w:rPr>
        <w:rFonts w:ascii="Wingdings" w:hAnsi="Wingdings" w:cs="Times New Roman" w:hint="default"/>
      </w:rPr>
    </w:lvl>
  </w:abstractNum>
  <w:abstractNum w:abstractNumId="5" w15:restartNumberingAfterBreak="0">
    <w:nsid w:val="00000002"/>
    <w:multiLevelType w:val="singleLevel"/>
    <w:tmpl w:val="00000002"/>
    <w:name w:val="WW8Num2"/>
    <w:lvl w:ilvl="0">
      <w:numFmt w:val="bullet"/>
      <w:lvlText w:val=""/>
      <w:lvlJc w:val="left"/>
      <w:pPr>
        <w:tabs>
          <w:tab w:val="num" w:pos="0"/>
        </w:tabs>
        <w:ind w:left="720" w:hanging="360"/>
      </w:pPr>
      <w:rPr>
        <w:rFonts w:ascii="Wingdings" w:hAnsi="Wingdings"/>
      </w:rPr>
    </w:lvl>
  </w:abstractNum>
  <w:abstractNum w:abstractNumId="6" w15:restartNumberingAfterBreak="0">
    <w:nsid w:val="00000003"/>
    <w:multiLevelType w:val="singleLevel"/>
    <w:tmpl w:val="00000003"/>
    <w:name w:val="WW8Num5"/>
    <w:lvl w:ilvl="0">
      <w:numFmt w:val="bullet"/>
      <w:lvlText w:val=""/>
      <w:lvlJc w:val="left"/>
      <w:pPr>
        <w:tabs>
          <w:tab w:val="num" w:pos="0"/>
        </w:tabs>
        <w:ind w:left="720" w:hanging="360"/>
      </w:pPr>
      <w:rPr>
        <w:rFonts w:ascii="Wingdings" w:hAnsi="Wingdings" w:cs="Symbol" w:hint="default"/>
      </w:rPr>
    </w:lvl>
  </w:abstractNum>
  <w:abstractNum w:abstractNumId="7" w15:restartNumberingAfterBreak="0">
    <w:nsid w:val="00000004"/>
    <w:multiLevelType w:val="singleLevel"/>
    <w:tmpl w:val="00000004"/>
    <w:name w:val="WW8Num6"/>
    <w:lvl w:ilvl="0">
      <w:start w:val="1"/>
      <w:numFmt w:val="bullet"/>
      <w:lvlText w:val=""/>
      <w:lvlJc w:val="left"/>
      <w:pPr>
        <w:tabs>
          <w:tab w:val="num" w:pos="0"/>
        </w:tabs>
        <w:ind w:left="360" w:hanging="360"/>
      </w:pPr>
      <w:rPr>
        <w:rFonts w:ascii="Symbol" w:hAnsi="Symbol" w:cs="Calibri" w:hint="default"/>
      </w:rPr>
    </w:lvl>
  </w:abstractNum>
  <w:abstractNum w:abstractNumId="8" w15:restartNumberingAfterBreak="0">
    <w:nsid w:val="00000005"/>
    <w:multiLevelType w:val="singleLevel"/>
    <w:tmpl w:val="00000005"/>
    <w:name w:val="WW8Num7"/>
    <w:lvl w:ilvl="0">
      <w:start w:val="5"/>
      <w:numFmt w:val="bullet"/>
      <w:lvlText w:val="-"/>
      <w:lvlJc w:val="left"/>
      <w:pPr>
        <w:tabs>
          <w:tab w:val="num" w:pos="0"/>
        </w:tabs>
        <w:ind w:left="720" w:hanging="360"/>
      </w:pPr>
      <w:rPr>
        <w:rFonts w:ascii="Arial" w:hAnsi="Arial" w:hint="default"/>
      </w:rPr>
    </w:lvl>
  </w:abstractNum>
  <w:abstractNum w:abstractNumId="9" w15:restartNumberingAfterBreak="0">
    <w:nsid w:val="06E36493"/>
    <w:multiLevelType w:val="multilevel"/>
    <w:tmpl w:val="0409001F"/>
    <w:styleLink w:val="ListezweiEbenen"/>
    <w:lvl w:ilvl="0">
      <w:start w:val="1"/>
      <w:numFmt w:val="decimal"/>
      <w:lvlText w:val="%1."/>
      <w:lvlJc w:val="left"/>
      <w:pPr>
        <w:ind w:left="644" w:hanging="360"/>
      </w:pPr>
      <w:rPr>
        <w:rFonts w:asciiTheme="majorHAnsi" w:hAnsiTheme="majorHAnsi"/>
        <w:b/>
        <w:bCs/>
        <w:color w:val="262626" w:themeColor="text1" w:themeTint="D9"/>
        <w:sz w:val="19"/>
        <w:szCs w:val="19"/>
      </w:rPr>
    </w:lvl>
    <w:lvl w:ilvl="1">
      <w:start w:val="1"/>
      <w:numFmt w:val="bullet"/>
      <w:lvlText w:val=""/>
      <w:lvlJc w:val="left"/>
      <w:pPr>
        <w:ind w:left="1076" w:hanging="432"/>
      </w:pPr>
      <w:rPr>
        <w:rFonts w:ascii="Symbol" w:hAnsi="Symbol" w:hint="default"/>
        <w:color w:val="ADCE60"/>
        <w:sz w:val="19"/>
      </w:r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0" w15:restartNumberingAfterBreak="0">
    <w:nsid w:val="221821AD"/>
    <w:multiLevelType w:val="multilevel"/>
    <w:tmpl w:val="015C8812"/>
    <w:styleLink w:val="ListeANU"/>
    <w:lvl w:ilvl="0">
      <w:start w:val="1"/>
      <w:numFmt w:val="decimal"/>
      <w:lvlText w:val="%1"/>
      <w:lvlJc w:val="left"/>
      <w:pPr>
        <w:ind w:left="720" w:hanging="360"/>
      </w:pPr>
      <w:rPr>
        <w:rFonts w:asciiTheme="majorHAnsi" w:hAnsiTheme="majorHAnsi" w:hint="default"/>
        <w:color w:val="262626" w:themeColor="text1" w:themeTint="D9"/>
        <w:sz w:val="19"/>
      </w:rPr>
    </w:lvl>
    <w:lvl w:ilvl="1">
      <w:start w:val="1"/>
      <w:numFmt w:val="bullet"/>
      <w:lvlText w:val=""/>
      <w:lvlJc w:val="left"/>
      <w:pPr>
        <w:ind w:left="1440" w:hanging="360"/>
      </w:pPr>
      <w:rPr>
        <w:rFonts w:ascii="Symbol" w:hAnsi="Symbol" w:hint="default"/>
        <w:color w:val="ADCE6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A53BA7"/>
    <w:multiLevelType w:val="multilevel"/>
    <w:tmpl w:val="5C3021A0"/>
    <w:lvl w:ilvl="0">
      <w:start w:val="1"/>
      <w:numFmt w:val="decimal"/>
      <w:pStyle w:val="Listesortiert1"/>
      <w:lvlText w:val="%1."/>
      <w:lvlJc w:val="left"/>
      <w:pPr>
        <w:tabs>
          <w:tab w:val="num" w:pos="567"/>
        </w:tabs>
        <w:ind w:left="567" w:hanging="283"/>
      </w:pPr>
      <w:rPr>
        <w:rFonts w:asciiTheme="majorHAnsi" w:hAnsiTheme="majorHAnsi" w:hint="default"/>
        <w:b/>
        <w:bCs/>
        <w:i w:val="0"/>
        <w:iCs w:val="0"/>
        <w:color w:val="262626" w:themeColor="text1" w:themeTint="D9"/>
        <w:sz w:val="19"/>
        <w:szCs w:val="19"/>
      </w:rPr>
    </w:lvl>
    <w:lvl w:ilvl="1">
      <w:start w:val="1"/>
      <w:numFmt w:val="lowerLetter"/>
      <w:lvlText w:val="%2)"/>
      <w:lvlJc w:val="left"/>
      <w:pPr>
        <w:ind w:left="607" w:hanging="360"/>
      </w:pPr>
      <w:rPr>
        <w:rFonts w:hint="default"/>
      </w:rPr>
    </w:lvl>
    <w:lvl w:ilvl="2">
      <w:start w:val="1"/>
      <w:numFmt w:val="lowerRoman"/>
      <w:lvlText w:val="%3)"/>
      <w:lvlJc w:val="left"/>
      <w:pPr>
        <w:ind w:left="967" w:hanging="360"/>
      </w:pPr>
      <w:rPr>
        <w:rFonts w:hint="default"/>
      </w:rPr>
    </w:lvl>
    <w:lvl w:ilvl="3">
      <w:start w:val="1"/>
      <w:numFmt w:val="decimal"/>
      <w:lvlText w:val="(%4)"/>
      <w:lvlJc w:val="left"/>
      <w:pPr>
        <w:ind w:left="1327" w:hanging="360"/>
      </w:pPr>
      <w:rPr>
        <w:rFonts w:hint="default"/>
      </w:rPr>
    </w:lvl>
    <w:lvl w:ilvl="4">
      <w:start w:val="1"/>
      <w:numFmt w:val="lowerLetter"/>
      <w:lvlText w:val="(%5)"/>
      <w:lvlJc w:val="left"/>
      <w:pPr>
        <w:ind w:left="1687" w:hanging="360"/>
      </w:pPr>
      <w:rPr>
        <w:rFonts w:hint="default"/>
      </w:rPr>
    </w:lvl>
    <w:lvl w:ilvl="5">
      <w:start w:val="1"/>
      <w:numFmt w:val="lowerRoman"/>
      <w:lvlText w:val="(%6)"/>
      <w:lvlJc w:val="left"/>
      <w:pPr>
        <w:ind w:left="2047" w:hanging="360"/>
      </w:pPr>
      <w:rPr>
        <w:rFonts w:hint="default"/>
      </w:rPr>
    </w:lvl>
    <w:lvl w:ilvl="6">
      <w:start w:val="1"/>
      <w:numFmt w:val="decimal"/>
      <w:lvlText w:val="%7."/>
      <w:lvlJc w:val="left"/>
      <w:pPr>
        <w:ind w:left="2407" w:hanging="360"/>
      </w:pPr>
      <w:rPr>
        <w:rFonts w:hint="default"/>
      </w:rPr>
    </w:lvl>
    <w:lvl w:ilvl="7">
      <w:start w:val="1"/>
      <w:numFmt w:val="lowerLetter"/>
      <w:lvlText w:val="%8."/>
      <w:lvlJc w:val="left"/>
      <w:pPr>
        <w:ind w:left="2767" w:hanging="360"/>
      </w:pPr>
      <w:rPr>
        <w:rFonts w:hint="default"/>
      </w:rPr>
    </w:lvl>
    <w:lvl w:ilvl="8">
      <w:start w:val="1"/>
      <w:numFmt w:val="lowerRoman"/>
      <w:lvlText w:val="%9."/>
      <w:lvlJc w:val="left"/>
      <w:pPr>
        <w:ind w:left="3127" w:hanging="360"/>
      </w:pPr>
      <w:rPr>
        <w:rFonts w:hint="default"/>
      </w:rPr>
    </w:lvl>
  </w:abstractNum>
  <w:abstractNum w:abstractNumId="12" w15:restartNumberingAfterBreak="0">
    <w:nsid w:val="2F284E6A"/>
    <w:multiLevelType w:val="hybridMultilevel"/>
    <w:tmpl w:val="1DEAE0F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3" w15:restartNumberingAfterBreak="0">
    <w:nsid w:val="341E2C8D"/>
    <w:multiLevelType w:val="multilevel"/>
    <w:tmpl w:val="00000001"/>
    <w:lvl w:ilvl="0">
      <w:start w:val="1"/>
      <w:numFmt w:val="decimal"/>
      <w:lvlText w:val="%1."/>
      <w:lvlJc w:val="left"/>
      <w:pPr>
        <w:tabs>
          <w:tab w:val="num" w:pos="0"/>
        </w:tabs>
        <w:ind w:left="720" w:hanging="360"/>
      </w:pPr>
      <w:rPr>
        <w:sz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448261F3"/>
    <w:multiLevelType w:val="multilevel"/>
    <w:tmpl w:val="C5583E60"/>
    <w:styleLink w:val="Listeeinfach"/>
    <w:lvl w:ilvl="0">
      <w:start w:val="1"/>
      <w:numFmt w:val="decimal"/>
      <w:lvlText w:val="%1."/>
      <w:lvlJc w:val="left"/>
      <w:pPr>
        <w:tabs>
          <w:tab w:val="num" w:pos="284"/>
        </w:tabs>
        <w:ind w:left="425" w:hanging="425"/>
      </w:pPr>
      <w:rPr>
        <w:rFonts w:hint="default"/>
        <w:b w:val="0"/>
        <w:bCs w:val="0"/>
        <w:i w:val="0"/>
        <w:iCs w:val="0"/>
        <w:color w:val="262626" w:themeColor="text1" w:themeTint="D9"/>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41F770A"/>
    <w:multiLevelType w:val="hybridMultilevel"/>
    <w:tmpl w:val="40964562"/>
    <w:lvl w:ilvl="0" w:tplc="0A6E6286">
      <w:start w:val="1"/>
      <w:numFmt w:val="bullet"/>
      <w:pStyle w:val="HinweisPfeil"/>
      <w:lvlText w:val=""/>
      <w:lvlJc w:val="left"/>
      <w:pPr>
        <w:ind w:left="720" w:hanging="380"/>
      </w:pPr>
      <w:rPr>
        <w:rFonts w:ascii="Symbol" w:hAnsi="Symbol" w:hint="default"/>
        <w:color w:val="0A491C"/>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780EA8"/>
    <w:multiLevelType w:val="hybridMultilevel"/>
    <w:tmpl w:val="19C27D2C"/>
    <w:lvl w:ilvl="0" w:tplc="5A4C8E06">
      <w:start w:val="1"/>
      <w:numFmt w:val="bullet"/>
      <w:pStyle w:val="Listesortiert2"/>
      <w:lvlText w:val="—"/>
      <w:lvlJc w:val="left"/>
      <w:pPr>
        <w:tabs>
          <w:tab w:val="num" w:pos="992"/>
        </w:tabs>
        <w:ind w:left="992" w:hanging="283"/>
      </w:pPr>
      <w:rPr>
        <w:rFonts w:ascii="Calibri" w:hAnsi="Calibri" w:hint="default"/>
        <w:b/>
        <w:bCs/>
        <w:i w:val="0"/>
        <w:iCs w:val="0"/>
        <w:color w:val="262626" w:themeColor="text1" w:themeTint="D9"/>
        <w:sz w:val="19"/>
        <w:szCs w:val="19"/>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DA460F"/>
    <w:multiLevelType w:val="hybridMultilevel"/>
    <w:tmpl w:val="E3D88E96"/>
    <w:lvl w:ilvl="0" w:tplc="D6AE4D10">
      <w:start w:val="1"/>
      <w:numFmt w:val="bullet"/>
      <w:pStyle w:val="Aufzhlungszeichen2"/>
      <w:lvlText w:val=""/>
      <w:lvlJc w:val="left"/>
      <w:pPr>
        <w:tabs>
          <w:tab w:val="num" w:pos="567"/>
        </w:tabs>
        <w:ind w:left="567" w:hanging="284"/>
      </w:pPr>
      <w:rPr>
        <w:rFonts w:ascii="Symbol" w:hAnsi="Symbol" w:hint="default"/>
        <w:color w:val="ADCE6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E82E8C"/>
    <w:multiLevelType w:val="hybridMultilevel"/>
    <w:tmpl w:val="130AC6B0"/>
    <w:lvl w:ilvl="0" w:tplc="1A76958E">
      <w:start w:val="1"/>
      <w:numFmt w:val="decimal"/>
      <w:pStyle w:val="TabelleAufzhlung"/>
      <w:lvlText w:val="%1."/>
      <w:lvlJc w:val="left"/>
      <w:pPr>
        <w:tabs>
          <w:tab w:val="num" w:pos="284"/>
        </w:tabs>
        <w:ind w:left="284" w:hanging="284"/>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E004CE"/>
    <w:multiLevelType w:val="hybridMultilevel"/>
    <w:tmpl w:val="55CCDE6C"/>
    <w:lvl w:ilvl="0" w:tplc="9968B07E">
      <w:start w:val="1"/>
      <w:numFmt w:val="bullet"/>
      <w:pStyle w:val="Listeunsortiert"/>
      <w:lvlText w:val="—"/>
      <w:lvlJc w:val="left"/>
      <w:pPr>
        <w:tabs>
          <w:tab w:val="num" w:pos="851"/>
        </w:tabs>
        <w:ind w:left="851" w:hanging="283"/>
      </w:pPr>
      <w:rPr>
        <w:rFonts w:ascii="Calibri" w:hAnsi="Calibri" w:hint="default"/>
        <w:b/>
        <w:bCs/>
        <w:i w:val="0"/>
        <w:iCs w:val="0"/>
        <w:color w:val="262626" w:themeColor="text1" w:themeTint="D9"/>
        <w:sz w:val="19"/>
        <w:szCs w:val="19"/>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013A52"/>
    <w:multiLevelType w:val="multilevel"/>
    <w:tmpl w:val="00000001"/>
    <w:lvl w:ilvl="0">
      <w:start w:val="1"/>
      <w:numFmt w:val="decimal"/>
      <w:lvlText w:val="%1."/>
      <w:lvlJc w:val="left"/>
      <w:pPr>
        <w:tabs>
          <w:tab w:val="num" w:pos="0"/>
        </w:tabs>
        <w:ind w:left="720" w:hanging="360"/>
      </w:pPr>
      <w:rPr>
        <w:sz w:val="28"/>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680420B2"/>
    <w:multiLevelType w:val="multilevel"/>
    <w:tmpl w:val="0409001D"/>
    <w:styleLink w:val="Aufzaehlung"/>
    <w:lvl w:ilvl="0">
      <w:start w:val="1"/>
      <w:numFmt w:val="bullet"/>
      <w:lvlText w:val=""/>
      <w:lvlPicBulletId w:val="0"/>
      <w:lvlJc w:val="left"/>
      <w:pPr>
        <w:ind w:left="360" w:hanging="360"/>
      </w:pPr>
      <w:rPr>
        <w:rFonts w:ascii="Symbol" w:hAnsi="Symbol" w:hint="default"/>
        <w:b/>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2A76AF"/>
    <w:multiLevelType w:val="hybridMultilevel"/>
    <w:tmpl w:val="DF96363E"/>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16cid:durableId="1600067612">
    <w:abstractNumId w:val="21"/>
  </w:num>
  <w:num w:numId="2" w16cid:durableId="260602247">
    <w:abstractNumId w:val="9"/>
  </w:num>
  <w:num w:numId="3" w16cid:durableId="224266459">
    <w:abstractNumId w:val="14"/>
  </w:num>
  <w:num w:numId="4" w16cid:durableId="638802427">
    <w:abstractNumId w:val="3"/>
  </w:num>
  <w:num w:numId="5" w16cid:durableId="469514914">
    <w:abstractNumId w:val="1"/>
  </w:num>
  <w:num w:numId="6" w16cid:durableId="751201501">
    <w:abstractNumId w:val="2"/>
  </w:num>
  <w:num w:numId="7" w16cid:durableId="323748358">
    <w:abstractNumId w:val="0"/>
  </w:num>
  <w:num w:numId="8" w16cid:durableId="1120803100">
    <w:abstractNumId w:val="17"/>
  </w:num>
  <w:num w:numId="9" w16cid:durableId="924656921">
    <w:abstractNumId w:val="10"/>
  </w:num>
  <w:num w:numId="10" w16cid:durableId="1600799282">
    <w:abstractNumId w:val="16"/>
  </w:num>
  <w:num w:numId="11" w16cid:durableId="540284518">
    <w:abstractNumId w:val="11"/>
  </w:num>
  <w:num w:numId="12" w16cid:durableId="2041470892">
    <w:abstractNumId w:val="19"/>
  </w:num>
  <w:num w:numId="13" w16cid:durableId="1306814635">
    <w:abstractNumId w:val="15"/>
  </w:num>
  <w:num w:numId="14" w16cid:durableId="701901995">
    <w:abstractNumId w:val="18"/>
  </w:num>
  <w:num w:numId="15" w16cid:durableId="465008524">
    <w:abstractNumId w:val="4"/>
  </w:num>
  <w:num w:numId="16" w16cid:durableId="1896620723">
    <w:abstractNumId w:val="13"/>
  </w:num>
  <w:num w:numId="17" w16cid:durableId="8400034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8696044">
    <w:abstractNumId w:val="22"/>
  </w:num>
  <w:num w:numId="19" w16cid:durableId="877547727">
    <w:abstractNumId w:val="12"/>
  </w:num>
  <w:num w:numId="20" w16cid:durableId="1150289963">
    <w:abstractNumId w:val="18"/>
    <w:lvlOverride w:ilvl="0">
      <w:startOverride w:val="1"/>
    </w:lvlOverride>
  </w:num>
  <w:num w:numId="21" w16cid:durableId="1638802943">
    <w:abstractNumId w:val="20"/>
  </w:num>
  <w:num w:numId="22" w16cid:durableId="6853331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hyphenationZone w:val="425"/>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25F"/>
    <w:rsid w:val="000043BC"/>
    <w:rsid w:val="000052E7"/>
    <w:rsid w:val="000054C7"/>
    <w:rsid w:val="00010042"/>
    <w:rsid w:val="00011BCA"/>
    <w:rsid w:val="0001296A"/>
    <w:rsid w:val="00020129"/>
    <w:rsid w:val="0003148C"/>
    <w:rsid w:val="000317F5"/>
    <w:rsid w:val="000415DB"/>
    <w:rsid w:val="00042F25"/>
    <w:rsid w:val="0005190C"/>
    <w:rsid w:val="000542EC"/>
    <w:rsid w:val="00054FD3"/>
    <w:rsid w:val="00057D38"/>
    <w:rsid w:val="000649F7"/>
    <w:rsid w:val="00065DB7"/>
    <w:rsid w:val="00065F4E"/>
    <w:rsid w:val="000670B1"/>
    <w:rsid w:val="00070C9D"/>
    <w:rsid w:val="000737D1"/>
    <w:rsid w:val="00073A9F"/>
    <w:rsid w:val="00075DC2"/>
    <w:rsid w:val="000766C8"/>
    <w:rsid w:val="0008116C"/>
    <w:rsid w:val="000814E3"/>
    <w:rsid w:val="00082D57"/>
    <w:rsid w:val="00084E0C"/>
    <w:rsid w:val="000915C7"/>
    <w:rsid w:val="00094915"/>
    <w:rsid w:val="000952D3"/>
    <w:rsid w:val="000A7E2D"/>
    <w:rsid w:val="000B12AC"/>
    <w:rsid w:val="000C38E0"/>
    <w:rsid w:val="000C518C"/>
    <w:rsid w:val="000D3157"/>
    <w:rsid w:val="0010094B"/>
    <w:rsid w:val="001043EE"/>
    <w:rsid w:val="00107431"/>
    <w:rsid w:val="00115A68"/>
    <w:rsid w:val="001161D0"/>
    <w:rsid w:val="00120ED5"/>
    <w:rsid w:val="00121C1E"/>
    <w:rsid w:val="001253B7"/>
    <w:rsid w:val="00125C71"/>
    <w:rsid w:val="00146234"/>
    <w:rsid w:val="00147330"/>
    <w:rsid w:val="001535AF"/>
    <w:rsid w:val="0016033E"/>
    <w:rsid w:val="00166BD3"/>
    <w:rsid w:val="00181EF2"/>
    <w:rsid w:val="001879B7"/>
    <w:rsid w:val="00190510"/>
    <w:rsid w:val="0019111E"/>
    <w:rsid w:val="0019416C"/>
    <w:rsid w:val="001A520E"/>
    <w:rsid w:val="001B3042"/>
    <w:rsid w:val="001B7940"/>
    <w:rsid w:val="001C38BF"/>
    <w:rsid w:val="001E12AF"/>
    <w:rsid w:val="001F1104"/>
    <w:rsid w:val="001F44AD"/>
    <w:rsid w:val="0020194F"/>
    <w:rsid w:val="00201E4B"/>
    <w:rsid w:val="00210A47"/>
    <w:rsid w:val="00213537"/>
    <w:rsid w:val="00213D49"/>
    <w:rsid w:val="002153BB"/>
    <w:rsid w:val="00216651"/>
    <w:rsid w:val="00217AD3"/>
    <w:rsid w:val="00230C34"/>
    <w:rsid w:val="0024266C"/>
    <w:rsid w:val="002503D7"/>
    <w:rsid w:val="00267B45"/>
    <w:rsid w:val="0027417C"/>
    <w:rsid w:val="00277071"/>
    <w:rsid w:val="002800CE"/>
    <w:rsid w:val="00281C33"/>
    <w:rsid w:val="00287250"/>
    <w:rsid w:val="00293077"/>
    <w:rsid w:val="00296C76"/>
    <w:rsid w:val="002A0E1A"/>
    <w:rsid w:val="002A2A53"/>
    <w:rsid w:val="002A75C3"/>
    <w:rsid w:val="002B1832"/>
    <w:rsid w:val="002B594D"/>
    <w:rsid w:val="002B7608"/>
    <w:rsid w:val="002D33A7"/>
    <w:rsid w:val="002D384D"/>
    <w:rsid w:val="002D456E"/>
    <w:rsid w:val="002D5B81"/>
    <w:rsid w:val="002D6D3C"/>
    <w:rsid w:val="002E18DB"/>
    <w:rsid w:val="002E18F2"/>
    <w:rsid w:val="002E4A33"/>
    <w:rsid w:val="002E4D6D"/>
    <w:rsid w:val="002E6181"/>
    <w:rsid w:val="002F79BE"/>
    <w:rsid w:val="00301D6E"/>
    <w:rsid w:val="003023E7"/>
    <w:rsid w:val="003061F0"/>
    <w:rsid w:val="00310C6D"/>
    <w:rsid w:val="00316551"/>
    <w:rsid w:val="00316972"/>
    <w:rsid w:val="00323745"/>
    <w:rsid w:val="003320E8"/>
    <w:rsid w:val="00333CA8"/>
    <w:rsid w:val="00333D34"/>
    <w:rsid w:val="00334D78"/>
    <w:rsid w:val="00340CFC"/>
    <w:rsid w:val="00340F83"/>
    <w:rsid w:val="003522B0"/>
    <w:rsid w:val="00355B5C"/>
    <w:rsid w:val="00364CEA"/>
    <w:rsid w:val="00365436"/>
    <w:rsid w:val="00371644"/>
    <w:rsid w:val="00373F78"/>
    <w:rsid w:val="00391119"/>
    <w:rsid w:val="00392EC2"/>
    <w:rsid w:val="00393671"/>
    <w:rsid w:val="003936AA"/>
    <w:rsid w:val="00397586"/>
    <w:rsid w:val="003A23C6"/>
    <w:rsid w:val="003A27BA"/>
    <w:rsid w:val="003A4276"/>
    <w:rsid w:val="003A73B5"/>
    <w:rsid w:val="003B4C3E"/>
    <w:rsid w:val="003B5E0B"/>
    <w:rsid w:val="003B62CE"/>
    <w:rsid w:val="003C647A"/>
    <w:rsid w:val="003D7C33"/>
    <w:rsid w:val="003E61EF"/>
    <w:rsid w:val="003F51CC"/>
    <w:rsid w:val="003F5681"/>
    <w:rsid w:val="00400773"/>
    <w:rsid w:val="00411283"/>
    <w:rsid w:val="004152DE"/>
    <w:rsid w:val="004222EC"/>
    <w:rsid w:val="00426C46"/>
    <w:rsid w:val="0043172B"/>
    <w:rsid w:val="004330FD"/>
    <w:rsid w:val="00445638"/>
    <w:rsid w:val="00445A48"/>
    <w:rsid w:val="00447B2E"/>
    <w:rsid w:val="00462CA5"/>
    <w:rsid w:val="004713B3"/>
    <w:rsid w:val="00476666"/>
    <w:rsid w:val="00481B2D"/>
    <w:rsid w:val="0049684E"/>
    <w:rsid w:val="004A1222"/>
    <w:rsid w:val="004A3F55"/>
    <w:rsid w:val="004B5FD8"/>
    <w:rsid w:val="004C223E"/>
    <w:rsid w:val="004D3A8D"/>
    <w:rsid w:val="004E23F2"/>
    <w:rsid w:val="004E2DC6"/>
    <w:rsid w:val="0051795A"/>
    <w:rsid w:val="005179F9"/>
    <w:rsid w:val="00521BE3"/>
    <w:rsid w:val="005255C3"/>
    <w:rsid w:val="00530B02"/>
    <w:rsid w:val="00535186"/>
    <w:rsid w:val="0054177F"/>
    <w:rsid w:val="00550DFF"/>
    <w:rsid w:val="00554D4E"/>
    <w:rsid w:val="005552E9"/>
    <w:rsid w:val="00564B10"/>
    <w:rsid w:val="0056617C"/>
    <w:rsid w:val="00566BF7"/>
    <w:rsid w:val="0057044C"/>
    <w:rsid w:val="00571601"/>
    <w:rsid w:val="00573031"/>
    <w:rsid w:val="00573C91"/>
    <w:rsid w:val="00581F05"/>
    <w:rsid w:val="00586D73"/>
    <w:rsid w:val="00590A4F"/>
    <w:rsid w:val="005954CA"/>
    <w:rsid w:val="00595B4E"/>
    <w:rsid w:val="005A1759"/>
    <w:rsid w:val="005B0B8B"/>
    <w:rsid w:val="005B1A1A"/>
    <w:rsid w:val="005B5446"/>
    <w:rsid w:val="005C3DA7"/>
    <w:rsid w:val="005D4450"/>
    <w:rsid w:val="005E22EC"/>
    <w:rsid w:val="005E2F5C"/>
    <w:rsid w:val="005E43E7"/>
    <w:rsid w:val="005E4EB9"/>
    <w:rsid w:val="005F24C5"/>
    <w:rsid w:val="005F330C"/>
    <w:rsid w:val="0060522F"/>
    <w:rsid w:val="00606C93"/>
    <w:rsid w:val="006142D7"/>
    <w:rsid w:val="00621EAC"/>
    <w:rsid w:val="00622979"/>
    <w:rsid w:val="006238A6"/>
    <w:rsid w:val="006246AB"/>
    <w:rsid w:val="006306CD"/>
    <w:rsid w:val="00635445"/>
    <w:rsid w:val="006505BE"/>
    <w:rsid w:val="00656030"/>
    <w:rsid w:val="0065687F"/>
    <w:rsid w:val="00662BDD"/>
    <w:rsid w:val="006640F7"/>
    <w:rsid w:val="00664C06"/>
    <w:rsid w:val="00666D7E"/>
    <w:rsid w:val="00666DA5"/>
    <w:rsid w:val="00681B62"/>
    <w:rsid w:val="00681D28"/>
    <w:rsid w:val="00682EE8"/>
    <w:rsid w:val="00684E8E"/>
    <w:rsid w:val="00693D1C"/>
    <w:rsid w:val="006A11D4"/>
    <w:rsid w:val="006A26FB"/>
    <w:rsid w:val="006B4871"/>
    <w:rsid w:val="006B48A4"/>
    <w:rsid w:val="006B7C16"/>
    <w:rsid w:val="006C40B9"/>
    <w:rsid w:val="006D25E2"/>
    <w:rsid w:val="006D72B4"/>
    <w:rsid w:val="006E0C30"/>
    <w:rsid w:val="006E0E76"/>
    <w:rsid w:val="006E3382"/>
    <w:rsid w:val="006F1AF6"/>
    <w:rsid w:val="006F2152"/>
    <w:rsid w:val="006F57D7"/>
    <w:rsid w:val="006F6859"/>
    <w:rsid w:val="006F7F06"/>
    <w:rsid w:val="00700250"/>
    <w:rsid w:val="007015D3"/>
    <w:rsid w:val="00713936"/>
    <w:rsid w:val="00722C5B"/>
    <w:rsid w:val="00734D45"/>
    <w:rsid w:val="007365EA"/>
    <w:rsid w:val="00751A88"/>
    <w:rsid w:val="007529E6"/>
    <w:rsid w:val="007550BE"/>
    <w:rsid w:val="007756A1"/>
    <w:rsid w:val="0078570B"/>
    <w:rsid w:val="00790F9B"/>
    <w:rsid w:val="007939CA"/>
    <w:rsid w:val="007966D5"/>
    <w:rsid w:val="007A3F19"/>
    <w:rsid w:val="007B7761"/>
    <w:rsid w:val="007B7949"/>
    <w:rsid w:val="007C0136"/>
    <w:rsid w:val="007C69CF"/>
    <w:rsid w:val="007D47BC"/>
    <w:rsid w:val="007D68DD"/>
    <w:rsid w:val="007E6F7F"/>
    <w:rsid w:val="007F01A3"/>
    <w:rsid w:val="007F17A1"/>
    <w:rsid w:val="007F1C84"/>
    <w:rsid w:val="007F32E5"/>
    <w:rsid w:val="007F3E55"/>
    <w:rsid w:val="007F622F"/>
    <w:rsid w:val="00800525"/>
    <w:rsid w:val="00803A6B"/>
    <w:rsid w:val="00806363"/>
    <w:rsid w:val="0081014B"/>
    <w:rsid w:val="00825E1A"/>
    <w:rsid w:val="0082709E"/>
    <w:rsid w:val="00842A85"/>
    <w:rsid w:val="00850CDE"/>
    <w:rsid w:val="0085182D"/>
    <w:rsid w:val="008559B3"/>
    <w:rsid w:val="008567D9"/>
    <w:rsid w:val="00856A04"/>
    <w:rsid w:val="00860EBF"/>
    <w:rsid w:val="00861BEA"/>
    <w:rsid w:val="00861C40"/>
    <w:rsid w:val="008725CC"/>
    <w:rsid w:val="008753AC"/>
    <w:rsid w:val="00883A56"/>
    <w:rsid w:val="008A2014"/>
    <w:rsid w:val="008B12A0"/>
    <w:rsid w:val="008B2584"/>
    <w:rsid w:val="008B4C9E"/>
    <w:rsid w:val="008B6B62"/>
    <w:rsid w:val="008B7CF4"/>
    <w:rsid w:val="008C33A7"/>
    <w:rsid w:val="008C57F8"/>
    <w:rsid w:val="008D12EB"/>
    <w:rsid w:val="008D50C6"/>
    <w:rsid w:val="008D607E"/>
    <w:rsid w:val="008D7C71"/>
    <w:rsid w:val="008E1C88"/>
    <w:rsid w:val="008E66B3"/>
    <w:rsid w:val="008E759D"/>
    <w:rsid w:val="008F6A52"/>
    <w:rsid w:val="009023AF"/>
    <w:rsid w:val="00903724"/>
    <w:rsid w:val="00911A27"/>
    <w:rsid w:val="00924725"/>
    <w:rsid w:val="009257CF"/>
    <w:rsid w:val="00926980"/>
    <w:rsid w:val="009405F2"/>
    <w:rsid w:val="0094454A"/>
    <w:rsid w:val="0094608C"/>
    <w:rsid w:val="009522A0"/>
    <w:rsid w:val="00962BC1"/>
    <w:rsid w:val="00974700"/>
    <w:rsid w:val="00982468"/>
    <w:rsid w:val="00983A7D"/>
    <w:rsid w:val="00983CDB"/>
    <w:rsid w:val="00984D5E"/>
    <w:rsid w:val="0098679E"/>
    <w:rsid w:val="00987F1B"/>
    <w:rsid w:val="00990E51"/>
    <w:rsid w:val="00994E5E"/>
    <w:rsid w:val="00997899"/>
    <w:rsid w:val="009A0DC7"/>
    <w:rsid w:val="009A382F"/>
    <w:rsid w:val="009A6D58"/>
    <w:rsid w:val="009B20D9"/>
    <w:rsid w:val="009B2100"/>
    <w:rsid w:val="009B7881"/>
    <w:rsid w:val="009E0B9A"/>
    <w:rsid w:val="009E684C"/>
    <w:rsid w:val="009E7F4E"/>
    <w:rsid w:val="009F2297"/>
    <w:rsid w:val="009F7EA8"/>
    <w:rsid w:val="00A074C8"/>
    <w:rsid w:val="00A07708"/>
    <w:rsid w:val="00A13738"/>
    <w:rsid w:val="00A272FC"/>
    <w:rsid w:val="00A323F0"/>
    <w:rsid w:val="00A33EAB"/>
    <w:rsid w:val="00A35591"/>
    <w:rsid w:val="00A43124"/>
    <w:rsid w:val="00A703B9"/>
    <w:rsid w:val="00A72366"/>
    <w:rsid w:val="00A84CF4"/>
    <w:rsid w:val="00A93FEE"/>
    <w:rsid w:val="00AA03BD"/>
    <w:rsid w:val="00AA1031"/>
    <w:rsid w:val="00AA248E"/>
    <w:rsid w:val="00AA3C14"/>
    <w:rsid w:val="00AA5229"/>
    <w:rsid w:val="00AB0FA5"/>
    <w:rsid w:val="00AB727F"/>
    <w:rsid w:val="00AC0F10"/>
    <w:rsid w:val="00AC75E6"/>
    <w:rsid w:val="00AF0630"/>
    <w:rsid w:val="00AF4515"/>
    <w:rsid w:val="00AF5FFD"/>
    <w:rsid w:val="00B013FF"/>
    <w:rsid w:val="00B159A4"/>
    <w:rsid w:val="00B25AD0"/>
    <w:rsid w:val="00B30439"/>
    <w:rsid w:val="00B4033F"/>
    <w:rsid w:val="00B42E8F"/>
    <w:rsid w:val="00B45A04"/>
    <w:rsid w:val="00B46727"/>
    <w:rsid w:val="00B54681"/>
    <w:rsid w:val="00B57869"/>
    <w:rsid w:val="00B630BB"/>
    <w:rsid w:val="00B64974"/>
    <w:rsid w:val="00B66E75"/>
    <w:rsid w:val="00B71BFB"/>
    <w:rsid w:val="00B75FF8"/>
    <w:rsid w:val="00B95746"/>
    <w:rsid w:val="00BA1EAA"/>
    <w:rsid w:val="00BA3D25"/>
    <w:rsid w:val="00BA6534"/>
    <w:rsid w:val="00BB0CA5"/>
    <w:rsid w:val="00BB177E"/>
    <w:rsid w:val="00BB1C40"/>
    <w:rsid w:val="00BB5A3F"/>
    <w:rsid w:val="00BB7812"/>
    <w:rsid w:val="00BC1A1A"/>
    <w:rsid w:val="00BD1AAB"/>
    <w:rsid w:val="00BD6407"/>
    <w:rsid w:val="00BD670E"/>
    <w:rsid w:val="00BD7CCF"/>
    <w:rsid w:val="00BE0DAE"/>
    <w:rsid w:val="00BE3E94"/>
    <w:rsid w:val="00BE7070"/>
    <w:rsid w:val="00BF056E"/>
    <w:rsid w:val="00C00A4B"/>
    <w:rsid w:val="00C01EB3"/>
    <w:rsid w:val="00C03089"/>
    <w:rsid w:val="00C06BCE"/>
    <w:rsid w:val="00C134BE"/>
    <w:rsid w:val="00C2125F"/>
    <w:rsid w:val="00C22131"/>
    <w:rsid w:val="00C22933"/>
    <w:rsid w:val="00C22B87"/>
    <w:rsid w:val="00C23A40"/>
    <w:rsid w:val="00C31C79"/>
    <w:rsid w:val="00C409AB"/>
    <w:rsid w:val="00C432B8"/>
    <w:rsid w:val="00C44779"/>
    <w:rsid w:val="00C4738E"/>
    <w:rsid w:val="00C60446"/>
    <w:rsid w:val="00C60EC3"/>
    <w:rsid w:val="00C673D3"/>
    <w:rsid w:val="00C676B4"/>
    <w:rsid w:val="00C70C93"/>
    <w:rsid w:val="00C70DB9"/>
    <w:rsid w:val="00C72B59"/>
    <w:rsid w:val="00C73D04"/>
    <w:rsid w:val="00C866A1"/>
    <w:rsid w:val="00CA4ACA"/>
    <w:rsid w:val="00CA56D8"/>
    <w:rsid w:val="00CC75D6"/>
    <w:rsid w:val="00CD0FC6"/>
    <w:rsid w:val="00CD2108"/>
    <w:rsid w:val="00CD25A2"/>
    <w:rsid w:val="00CE07A7"/>
    <w:rsid w:val="00CE7530"/>
    <w:rsid w:val="00CF228F"/>
    <w:rsid w:val="00D0767F"/>
    <w:rsid w:val="00D14B44"/>
    <w:rsid w:val="00D24B39"/>
    <w:rsid w:val="00D4363E"/>
    <w:rsid w:val="00D54D23"/>
    <w:rsid w:val="00D55227"/>
    <w:rsid w:val="00D6253B"/>
    <w:rsid w:val="00D712AE"/>
    <w:rsid w:val="00D72776"/>
    <w:rsid w:val="00D740C7"/>
    <w:rsid w:val="00D740E4"/>
    <w:rsid w:val="00D76A13"/>
    <w:rsid w:val="00D91A4A"/>
    <w:rsid w:val="00D9457C"/>
    <w:rsid w:val="00DA0831"/>
    <w:rsid w:val="00DA27E4"/>
    <w:rsid w:val="00DA3E0F"/>
    <w:rsid w:val="00DB04F8"/>
    <w:rsid w:val="00DB38A7"/>
    <w:rsid w:val="00DC3103"/>
    <w:rsid w:val="00DC4A46"/>
    <w:rsid w:val="00DD3A51"/>
    <w:rsid w:val="00DD3B33"/>
    <w:rsid w:val="00DE399C"/>
    <w:rsid w:val="00DF2C70"/>
    <w:rsid w:val="00DF3B8E"/>
    <w:rsid w:val="00E00AB6"/>
    <w:rsid w:val="00E0566F"/>
    <w:rsid w:val="00E063A2"/>
    <w:rsid w:val="00E10383"/>
    <w:rsid w:val="00E12237"/>
    <w:rsid w:val="00E12D53"/>
    <w:rsid w:val="00E14812"/>
    <w:rsid w:val="00E16306"/>
    <w:rsid w:val="00E17CF2"/>
    <w:rsid w:val="00E21D41"/>
    <w:rsid w:val="00E2524F"/>
    <w:rsid w:val="00E25D35"/>
    <w:rsid w:val="00E26C92"/>
    <w:rsid w:val="00E26FE2"/>
    <w:rsid w:val="00E41E87"/>
    <w:rsid w:val="00E461D3"/>
    <w:rsid w:val="00E50FE8"/>
    <w:rsid w:val="00E531A5"/>
    <w:rsid w:val="00E629E9"/>
    <w:rsid w:val="00E62F46"/>
    <w:rsid w:val="00E6325C"/>
    <w:rsid w:val="00E66B5E"/>
    <w:rsid w:val="00E73602"/>
    <w:rsid w:val="00E86D22"/>
    <w:rsid w:val="00EA121F"/>
    <w:rsid w:val="00EA239F"/>
    <w:rsid w:val="00EA5F28"/>
    <w:rsid w:val="00EA6B1C"/>
    <w:rsid w:val="00EC0583"/>
    <w:rsid w:val="00EC6FB9"/>
    <w:rsid w:val="00ED3D3E"/>
    <w:rsid w:val="00ED7545"/>
    <w:rsid w:val="00EE388D"/>
    <w:rsid w:val="00EE3D4B"/>
    <w:rsid w:val="00EE6E7B"/>
    <w:rsid w:val="00EF3A6A"/>
    <w:rsid w:val="00EF43E4"/>
    <w:rsid w:val="00F0239A"/>
    <w:rsid w:val="00F10738"/>
    <w:rsid w:val="00F12059"/>
    <w:rsid w:val="00F12927"/>
    <w:rsid w:val="00F13285"/>
    <w:rsid w:val="00F15385"/>
    <w:rsid w:val="00F34A40"/>
    <w:rsid w:val="00F45F45"/>
    <w:rsid w:val="00F52236"/>
    <w:rsid w:val="00F54612"/>
    <w:rsid w:val="00F564E6"/>
    <w:rsid w:val="00F6025E"/>
    <w:rsid w:val="00F60FF9"/>
    <w:rsid w:val="00F623C3"/>
    <w:rsid w:val="00F63EB0"/>
    <w:rsid w:val="00F6493F"/>
    <w:rsid w:val="00F67BAF"/>
    <w:rsid w:val="00F72407"/>
    <w:rsid w:val="00F91C3A"/>
    <w:rsid w:val="00F91DF3"/>
    <w:rsid w:val="00FA4DE7"/>
    <w:rsid w:val="00FA7FC4"/>
    <w:rsid w:val="00FE2BC6"/>
    <w:rsid w:val="00FE2F10"/>
    <w:rsid w:val="00FE438D"/>
    <w:rsid w:val="00FE695C"/>
    <w:rsid w:val="00FF06D7"/>
    <w:rsid w:val="00FF188A"/>
    <w:rsid w:val="1592417B"/>
    <w:rsid w:val="55F9D5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5774812E"/>
  <w14:defaultImageDpi w14:val="300"/>
  <w15:docId w15:val="{7509B873-8C0C-4BA9-867C-297971F7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26C92"/>
    <w:pPr>
      <w:tabs>
        <w:tab w:val="left" w:pos="284"/>
        <w:tab w:val="left" w:pos="1418"/>
        <w:tab w:val="left" w:pos="2835"/>
        <w:tab w:val="left" w:pos="3969"/>
        <w:tab w:val="left" w:pos="4536"/>
        <w:tab w:val="left" w:pos="5103"/>
        <w:tab w:val="left" w:pos="5670"/>
        <w:tab w:val="right" w:pos="7938"/>
        <w:tab w:val="left" w:pos="8505"/>
        <w:tab w:val="left" w:pos="9072"/>
        <w:tab w:val="left" w:pos="9639"/>
        <w:tab w:val="right" w:pos="10206"/>
      </w:tabs>
      <w:suppressAutoHyphens/>
      <w:spacing w:after="160"/>
    </w:pPr>
    <w:rPr>
      <w:rFonts w:ascii="Calibri" w:eastAsia="Calibri" w:hAnsi="Calibri" w:cs="Times New Roman"/>
      <w:color w:val="262626" w:themeColor="text1" w:themeTint="D9"/>
      <w:sz w:val="21"/>
      <w:szCs w:val="19"/>
      <w:lang w:eastAsia="ar-SA"/>
    </w:rPr>
  </w:style>
  <w:style w:type="paragraph" w:styleId="berschrift1">
    <w:name w:val="heading 1"/>
    <w:basedOn w:val="Standard"/>
    <w:next w:val="Standard"/>
    <w:link w:val="berschrift1Zchn"/>
    <w:autoRedefine/>
    <w:uiPriority w:val="9"/>
    <w:qFormat/>
    <w:rsid w:val="005C3DA7"/>
    <w:pPr>
      <w:keepNext/>
      <w:keepLines/>
      <w:spacing w:after="320"/>
      <w:ind w:left="-426"/>
      <w:outlineLvl w:val="0"/>
    </w:pPr>
    <w:rPr>
      <w:rFonts w:asciiTheme="majorHAnsi" w:eastAsiaTheme="majorEastAsia" w:hAnsiTheme="majorHAnsi" w:cstheme="majorBidi"/>
      <w:b/>
      <w:bCs/>
      <w:color w:val="86B819"/>
      <w:sz w:val="40"/>
      <w:szCs w:val="40"/>
      <w:lang w:eastAsia="de-DE"/>
    </w:rPr>
  </w:style>
  <w:style w:type="paragraph" w:styleId="berschrift2">
    <w:name w:val="heading 2"/>
    <w:basedOn w:val="Standard"/>
    <w:next w:val="Standard"/>
    <w:link w:val="berschrift2Zchn"/>
    <w:uiPriority w:val="9"/>
    <w:unhideWhenUsed/>
    <w:qFormat/>
    <w:rsid w:val="00C60EC3"/>
    <w:pPr>
      <w:keepNext/>
      <w:keepLines/>
      <w:outlineLvl w:val="1"/>
    </w:pPr>
    <w:rPr>
      <w:rFonts w:eastAsiaTheme="majorEastAsia" w:cstheme="majorBidi"/>
      <w:b/>
      <w:bCs/>
      <w:sz w:val="25"/>
      <w:szCs w:val="25"/>
    </w:rPr>
  </w:style>
  <w:style w:type="paragraph" w:styleId="berschrift3">
    <w:name w:val="heading 3"/>
    <w:basedOn w:val="TextohneAbstand"/>
    <w:next w:val="TextohneAbstand"/>
    <w:link w:val="berschrift3Zchn"/>
    <w:autoRedefine/>
    <w:uiPriority w:val="9"/>
    <w:unhideWhenUsed/>
    <w:qFormat/>
    <w:rsid w:val="004152DE"/>
    <w:pPr>
      <w:ind w:left="284"/>
      <w:outlineLvl w:val="2"/>
    </w:pPr>
    <w:rPr>
      <w:rFonts w:ascii="Calibri Bold" w:hAnsi="Calibri Bold"/>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SdNT1">
    <w:name w:val="SdN_T1"/>
    <w:basedOn w:val="NormaleTabelle"/>
    <w:uiPriority w:val="99"/>
    <w:rsid w:val="005255C3"/>
    <w:rPr>
      <w:rFonts w:asciiTheme="majorHAnsi" w:hAnsiTheme="majorHAnsi"/>
      <w:color w:val="000000" w:themeColor="text1"/>
      <w:sz w:val="18"/>
    </w:rPr>
    <w:tblPr>
      <w:tblStyleRowBandSize w:val="1"/>
      <w:tblStyleColBandSize w:val="1"/>
    </w:tblPr>
    <w:tcPr>
      <w:shd w:val="clear" w:color="auto" w:fill="FFFFFF" w:themeFill="background1"/>
    </w:tcPr>
    <w:tblStylePr w:type="firstRow">
      <w:rPr>
        <w:rFonts w:asciiTheme="majorHAnsi" w:hAnsiTheme="majorHAnsi"/>
        <w:b/>
        <w:color w:val="FFFFFF" w:themeColor="background1"/>
        <w:sz w:val="18"/>
      </w:rPr>
      <w:tblPr/>
      <w:tcPr>
        <w:shd w:val="clear" w:color="auto" w:fill="86B819"/>
      </w:tcPr>
    </w:tblStylePr>
    <w:tblStylePr w:type="firstCol">
      <w:tblPr/>
      <w:tcPr>
        <w:shd w:val="clear" w:color="auto" w:fill="FFFFFF" w:themeFill="background1"/>
      </w:tcPr>
    </w:tblStylePr>
    <w:tblStylePr w:type="lastCol">
      <w:tblPr/>
      <w:tcPr>
        <w:tcBorders>
          <w:bottom w:val="nil"/>
        </w:tcBorders>
      </w:tcPr>
    </w:tblStylePr>
    <w:tblStylePr w:type="band1Vert">
      <w:tblPr/>
      <w:tcPr>
        <w:shd w:val="clear" w:color="auto" w:fill="ADCE60"/>
      </w:tcPr>
    </w:tblStylePr>
    <w:tblStylePr w:type="band2Vert">
      <w:tblPr/>
      <w:tcPr>
        <w:shd w:val="clear" w:color="auto" w:fill="FFFFFF" w:themeFill="background1"/>
      </w:tcPr>
    </w:tblStylePr>
    <w:tblStylePr w:type="band1Horz">
      <w:rPr>
        <w:rFonts w:asciiTheme="majorHAnsi" w:hAnsiTheme="majorHAnsi"/>
        <w:color w:val="000000" w:themeColor="text1"/>
        <w:sz w:val="18"/>
      </w:rPr>
      <w:tblPr/>
      <w:tcPr>
        <w:shd w:val="clear" w:color="auto" w:fill="FFFFFF" w:themeFill="background1"/>
      </w:tcPr>
    </w:tblStylePr>
    <w:tblStylePr w:type="band2Horz">
      <w:tblPr/>
      <w:tcPr>
        <w:shd w:val="clear" w:color="auto" w:fill="ADCE60"/>
      </w:tcPr>
    </w:tblStylePr>
  </w:style>
  <w:style w:type="table" w:customStyle="1" w:styleId="SdN">
    <w:name w:val="SdN"/>
    <w:basedOn w:val="NormaleTabelle"/>
    <w:uiPriority w:val="99"/>
    <w:rsid w:val="00A703B9"/>
    <w:rPr>
      <w:rFonts w:asciiTheme="majorHAnsi" w:eastAsia="MS Mincho" w:hAnsiTheme="majorHAnsi" w:cs="Times New Roman"/>
      <w:sz w:val="18"/>
      <w:lang w:eastAsia="en-US"/>
    </w:rPr>
    <w:tblPr>
      <w:tblStyleRowBandSize w:val="1"/>
      <w:tblBorders>
        <w:bottom w:val="single" w:sz="4" w:space="0" w:color="ADCE60"/>
        <w:insideV w:val="single" w:sz="4" w:space="0" w:color="ADCE60"/>
      </w:tblBorders>
    </w:tblPr>
    <w:tcPr>
      <w:tcMar>
        <w:top w:w="108" w:type="dxa"/>
        <w:bottom w:w="108" w:type="dxa"/>
      </w:tcMar>
    </w:tcPr>
    <w:tblStylePr w:type="firstRow">
      <w:pPr>
        <w:jc w:val="center"/>
      </w:pPr>
      <w:rPr>
        <w:rFonts w:ascii="Calibri" w:hAnsi="Calibri"/>
        <w:b/>
        <w:color w:val="FFFFFF" w:themeColor="background1"/>
        <w:sz w:val="18"/>
      </w:rPr>
      <w:tblPr/>
      <w:tcPr>
        <w:shd w:val="clear" w:color="auto" w:fill="86B819"/>
        <w:vAlign w:val="center"/>
      </w:tcPr>
    </w:tblStylePr>
    <w:tblStylePr w:type="lastRow">
      <w:tblPr/>
      <w:tcPr>
        <w:shd w:val="clear" w:color="auto" w:fill="FFFFFF"/>
      </w:tcPr>
    </w:tblStylePr>
    <w:tblStylePr w:type="band1Horz">
      <w:tblPr/>
      <w:tcPr>
        <w:shd w:val="clear" w:color="auto" w:fill="F7FAF1"/>
      </w:tcPr>
    </w:tblStylePr>
    <w:tblStylePr w:type="band2Horz">
      <w:tblPr/>
      <w:tcPr>
        <w:shd w:val="clear" w:color="auto" w:fill="D6E6B1"/>
      </w:tcPr>
    </w:tblStylePr>
  </w:style>
  <w:style w:type="character" w:customStyle="1" w:styleId="berschrift1Zchn">
    <w:name w:val="Überschrift 1 Zchn"/>
    <w:basedOn w:val="Absatz-Standardschriftart"/>
    <w:link w:val="berschrift1"/>
    <w:uiPriority w:val="9"/>
    <w:rsid w:val="005C3DA7"/>
    <w:rPr>
      <w:rFonts w:asciiTheme="majorHAnsi" w:eastAsiaTheme="majorEastAsia" w:hAnsiTheme="majorHAnsi" w:cstheme="majorBidi"/>
      <w:b/>
      <w:bCs/>
      <w:color w:val="86B819"/>
      <w:sz w:val="40"/>
      <w:szCs w:val="40"/>
      <w:lang w:eastAsia="de-DE"/>
    </w:rPr>
  </w:style>
  <w:style w:type="character" w:customStyle="1" w:styleId="berschrift2Zchn">
    <w:name w:val="Überschrift 2 Zchn"/>
    <w:basedOn w:val="Absatz-Standardschriftart"/>
    <w:link w:val="berschrift2"/>
    <w:uiPriority w:val="9"/>
    <w:rsid w:val="00C60EC3"/>
    <w:rPr>
      <w:rFonts w:ascii="Calibri" w:eastAsiaTheme="majorEastAsia" w:hAnsi="Calibri" w:cstheme="majorBidi"/>
      <w:b/>
      <w:bCs/>
      <w:color w:val="262626" w:themeColor="text1" w:themeTint="D9"/>
      <w:sz w:val="25"/>
      <w:szCs w:val="25"/>
      <w:lang w:eastAsia="ar-SA"/>
    </w:rPr>
  </w:style>
  <w:style w:type="paragraph" w:styleId="KeinLeerraum">
    <w:name w:val="No Spacing"/>
    <w:aliases w:val="Tabelle"/>
    <w:uiPriority w:val="1"/>
    <w:qFormat/>
    <w:rsid w:val="00C22B87"/>
    <w:pPr>
      <w:spacing w:line="210" w:lineRule="exact"/>
    </w:pPr>
    <w:rPr>
      <w:rFonts w:ascii="Calibri" w:eastAsia="Calibri" w:hAnsi="Calibri" w:cs="Times New Roman"/>
      <w:color w:val="0D0D0D" w:themeColor="text1" w:themeTint="F2"/>
      <w:sz w:val="18"/>
      <w:szCs w:val="22"/>
      <w:lang w:eastAsia="en-US"/>
    </w:rPr>
  </w:style>
  <w:style w:type="character" w:styleId="SchwacheHervorhebung">
    <w:name w:val="Subtle Emphasis"/>
    <w:aliases w:val="Bildunterschrift"/>
    <w:basedOn w:val="Absatz-Standardschriftart"/>
    <w:uiPriority w:val="19"/>
    <w:qFormat/>
    <w:rsid w:val="00666DA5"/>
    <w:rPr>
      <w:rFonts w:asciiTheme="majorHAnsi" w:hAnsiTheme="majorHAnsi"/>
      <w:i/>
      <w:iCs/>
      <w:color w:val="86B819"/>
      <w:sz w:val="18"/>
    </w:rPr>
  </w:style>
  <w:style w:type="numbering" w:customStyle="1" w:styleId="Aufzaehlung">
    <w:name w:val="Aufzaehlung"/>
    <w:basedOn w:val="KeineListe"/>
    <w:uiPriority w:val="99"/>
    <w:rsid w:val="00CD0FC6"/>
    <w:pPr>
      <w:numPr>
        <w:numId w:val="1"/>
      </w:numPr>
    </w:pPr>
  </w:style>
  <w:style w:type="table" w:customStyle="1" w:styleId="Style3">
    <w:name w:val="Style3"/>
    <w:basedOn w:val="NormaleTabelle"/>
    <w:uiPriority w:val="99"/>
    <w:rsid w:val="00EC6FB9"/>
    <w:rPr>
      <w:color w:val="86B819"/>
    </w:rPr>
    <w:tblPr/>
    <w:tblStylePr w:type="firstRow">
      <w:rPr>
        <w:color w:val="86B819"/>
      </w:rPr>
      <w:tblPr/>
      <w:tcPr>
        <w:shd w:val="clear" w:color="auto" w:fill="FFFFFF" w:themeFill="background1"/>
      </w:tcPr>
    </w:tblStylePr>
  </w:style>
  <w:style w:type="paragraph" w:styleId="Kopfzeile">
    <w:name w:val="header"/>
    <w:basedOn w:val="Standard"/>
    <w:link w:val="KopfzeileZchn"/>
    <w:uiPriority w:val="99"/>
    <w:unhideWhenUsed/>
    <w:rsid w:val="00C06BCE"/>
    <w:pPr>
      <w:tabs>
        <w:tab w:val="center" w:pos="4153"/>
        <w:tab w:val="right" w:pos="8306"/>
      </w:tabs>
      <w:spacing w:after="0"/>
    </w:pPr>
  </w:style>
  <w:style w:type="character" w:customStyle="1" w:styleId="KopfzeileZchn">
    <w:name w:val="Kopfzeile Zchn"/>
    <w:basedOn w:val="Absatz-Standardschriftart"/>
    <w:link w:val="Kopfzeile"/>
    <w:uiPriority w:val="99"/>
    <w:rsid w:val="00C06BCE"/>
    <w:rPr>
      <w:rFonts w:ascii="Calibri" w:eastAsia="Calibri" w:hAnsi="Calibri" w:cs="Times New Roman"/>
      <w:color w:val="0D0D0D" w:themeColor="text1" w:themeTint="F2"/>
      <w:sz w:val="20"/>
      <w:szCs w:val="22"/>
      <w:lang w:eastAsia="en-US"/>
    </w:rPr>
  </w:style>
  <w:style w:type="paragraph" w:styleId="Fuzeile">
    <w:name w:val="footer"/>
    <w:basedOn w:val="Standard"/>
    <w:link w:val="FuzeileZchn"/>
    <w:uiPriority w:val="99"/>
    <w:unhideWhenUsed/>
    <w:rsid w:val="00C06BCE"/>
    <w:pPr>
      <w:tabs>
        <w:tab w:val="center" w:pos="4153"/>
        <w:tab w:val="right" w:pos="8306"/>
      </w:tabs>
      <w:spacing w:after="0"/>
    </w:pPr>
  </w:style>
  <w:style w:type="character" w:customStyle="1" w:styleId="FuzeileZchn">
    <w:name w:val="Fußzeile Zchn"/>
    <w:basedOn w:val="Absatz-Standardschriftart"/>
    <w:link w:val="Fuzeile"/>
    <w:uiPriority w:val="99"/>
    <w:rsid w:val="00C06BCE"/>
    <w:rPr>
      <w:rFonts w:ascii="Calibri" w:eastAsia="Calibri" w:hAnsi="Calibri" w:cs="Times New Roman"/>
      <w:color w:val="0D0D0D" w:themeColor="text1" w:themeTint="F2"/>
      <w:sz w:val="20"/>
      <w:szCs w:val="22"/>
      <w:lang w:eastAsia="en-US"/>
    </w:rPr>
  </w:style>
  <w:style w:type="paragraph" w:styleId="Sprechblasentext">
    <w:name w:val="Balloon Text"/>
    <w:basedOn w:val="Standard"/>
    <w:link w:val="SprechblasentextZchn"/>
    <w:uiPriority w:val="99"/>
    <w:semiHidden/>
    <w:unhideWhenUsed/>
    <w:rsid w:val="00C06BCE"/>
    <w:pPr>
      <w:spacing w:after="0"/>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06BCE"/>
    <w:rPr>
      <w:rFonts w:ascii="Lucida Grande" w:eastAsia="Calibri" w:hAnsi="Lucida Grande" w:cs="Lucida Grande"/>
      <w:color w:val="0D0D0D" w:themeColor="text1" w:themeTint="F2"/>
      <w:sz w:val="18"/>
      <w:szCs w:val="18"/>
      <w:lang w:eastAsia="en-US"/>
    </w:rPr>
  </w:style>
  <w:style w:type="character" w:styleId="Seitenzahl">
    <w:name w:val="page number"/>
    <w:basedOn w:val="Absatz-Standardschriftart"/>
    <w:uiPriority w:val="99"/>
    <w:semiHidden/>
    <w:unhideWhenUsed/>
    <w:rsid w:val="0060522F"/>
  </w:style>
  <w:style w:type="character" w:customStyle="1" w:styleId="berschrift3Zchn">
    <w:name w:val="Überschrift 3 Zchn"/>
    <w:basedOn w:val="Absatz-Standardschriftart"/>
    <w:link w:val="berschrift3"/>
    <w:uiPriority w:val="9"/>
    <w:rsid w:val="004152DE"/>
    <w:rPr>
      <w:rFonts w:ascii="Calibri Bold" w:eastAsia="Calibri" w:hAnsi="Calibri Bold" w:cs="Times New Roman"/>
      <w:bCs/>
      <w:color w:val="262626" w:themeColor="text1" w:themeTint="D9"/>
      <w:sz w:val="19"/>
      <w:szCs w:val="19"/>
      <w:lang w:eastAsia="ar-SA"/>
    </w:rPr>
  </w:style>
  <w:style w:type="paragraph" w:customStyle="1" w:styleId="EinfAbs">
    <w:name w:val="[Einf. Abs.]"/>
    <w:basedOn w:val="Standard"/>
    <w:uiPriority w:val="99"/>
    <w:rsid w:val="00397586"/>
    <w:pPr>
      <w:widowControl w:val="0"/>
      <w:suppressAutoHyphens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ja-JP"/>
    </w:rPr>
  </w:style>
  <w:style w:type="paragraph" w:customStyle="1" w:styleId="Deckblatt">
    <w:name w:val="Deckblatt"/>
    <w:qFormat/>
    <w:rsid w:val="00094915"/>
    <w:rPr>
      <w:rFonts w:ascii="Calibri" w:eastAsia="Calibri" w:hAnsi="Calibri" w:cs="Times New Roman"/>
      <w:color w:val="FFFFFF" w:themeColor="background1"/>
      <w:sz w:val="56"/>
      <w:szCs w:val="20"/>
      <w:lang w:eastAsia="ar-SA"/>
    </w:rPr>
  </w:style>
  <w:style w:type="paragraph" w:customStyle="1" w:styleId="DeckblattSubline">
    <w:name w:val="Deckblatt_Subline"/>
    <w:basedOn w:val="Deckblatt"/>
    <w:qFormat/>
    <w:rsid w:val="00094915"/>
    <w:rPr>
      <w:sz w:val="40"/>
    </w:rPr>
  </w:style>
  <w:style w:type="paragraph" w:customStyle="1" w:styleId="TabelleFarbe">
    <w:name w:val="Tabelle_Farbe"/>
    <w:basedOn w:val="TabelleFliesstext"/>
    <w:qFormat/>
    <w:rsid w:val="00B159A4"/>
    <w:rPr>
      <w:color w:val="31849B" w:themeColor="accent5" w:themeShade="BF"/>
      <w:lang w:eastAsia="en-US"/>
    </w:rPr>
  </w:style>
  <w:style w:type="paragraph" w:styleId="Dokumentstruktur">
    <w:name w:val="Document Map"/>
    <w:basedOn w:val="Standard"/>
    <w:link w:val="DokumentstrukturZchn"/>
    <w:uiPriority w:val="99"/>
    <w:semiHidden/>
    <w:unhideWhenUsed/>
    <w:rsid w:val="00D55227"/>
    <w:pPr>
      <w:spacing w:after="0"/>
    </w:pPr>
    <w:rPr>
      <w:rFonts w:ascii="Lucida Grande" w:hAnsi="Lucida Grande" w:cs="Lucida Grande"/>
      <w:sz w:val="24"/>
      <w:szCs w:val="24"/>
    </w:rPr>
  </w:style>
  <w:style w:type="character" w:customStyle="1" w:styleId="DokumentstrukturZchn">
    <w:name w:val="Dokumentstruktur Zchn"/>
    <w:basedOn w:val="Absatz-Standardschriftart"/>
    <w:link w:val="Dokumentstruktur"/>
    <w:uiPriority w:val="99"/>
    <w:semiHidden/>
    <w:rsid w:val="00D55227"/>
    <w:rPr>
      <w:rFonts w:ascii="Lucida Grande" w:eastAsia="Calibri" w:hAnsi="Lucida Grande" w:cs="Lucida Grande"/>
      <w:lang w:eastAsia="ar-SA"/>
    </w:rPr>
  </w:style>
  <w:style w:type="paragraph" w:styleId="berarbeitung">
    <w:name w:val="Revision"/>
    <w:hidden/>
    <w:uiPriority w:val="99"/>
    <w:semiHidden/>
    <w:rsid w:val="00D55227"/>
    <w:rPr>
      <w:rFonts w:ascii="Calibri" w:eastAsia="Calibri" w:hAnsi="Calibri" w:cs="Times New Roman"/>
      <w:sz w:val="19"/>
      <w:szCs w:val="20"/>
      <w:lang w:eastAsia="ar-SA"/>
    </w:rPr>
  </w:style>
  <w:style w:type="numbering" w:customStyle="1" w:styleId="ListezweiEbenen">
    <w:name w:val="Liste_zwei_Ebenen"/>
    <w:basedOn w:val="KeineListe"/>
    <w:uiPriority w:val="99"/>
    <w:rsid w:val="00CD0FC6"/>
    <w:pPr>
      <w:numPr>
        <w:numId w:val="2"/>
      </w:numPr>
    </w:pPr>
  </w:style>
  <w:style w:type="numbering" w:customStyle="1" w:styleId="Listeeinfach">
    <w:name w:val="Liste_einfach"/>
    <w:basedOn w:val="KeineListe"/>
    <w:uiPriority w:val="99"/>
    <w:rsid w:val="00CD0FC6"/>
    <w:pPr>
      <w:numPr>
        <w:numId w:val="3"/>
      </w:numPr>
    </w:pPr>
  </w:style>
  <w:style w:type="paragraph" w:styleId="Listennummer">
    <w:name w:val="List Number"/>
    <w:basedOn w:val="Standard"/>
    <w:uiPriority w:val="99"/>
    <w:unhideWhenUsed/>
    <w:rsid w:val="00CD0FC6"/>
    <w:pPr>
      <w:numPr>
        <w:numId w:val="6"/>
      </w:numPr>
      <w:contextualSpacing/>
    </w:pPr>
  </w:style>
  <w:style w:type="paragraph" w:styleId="Listennummer2">
    <w:name w:val="List Number 2"/>
    <w:basedOn w:val="Standard"/>
    <w:uiPriority w:val="99"/>
    <w:unhideWhenUsed/>
    <w:rsid w:val="00CD0FC6"/>
    <w:pPr>
      <w:numPr>
        <w:numId w:val="7"/>
      </w:numPr>
      <w:contextualSpacing/>
    </w:pPr>
  </w:style>
  <w:style w:type="paragraph" w:styleId="Aufzhlungszeichen">
    <w:name w:val="List Bullet"/>
    <w:basedOn w:val="Standard"/>
    <w:uiPriority w:val="99"/>
    <w:unhideWhenUsed/>
    <w:rsid w:val="00CD0FC6"/>
    <w:pPr>
      <w:numPr>
        <w:numId w:val="4"/>
      </w:numPr>
      <w:contextualSpacing/>
    </w:pPr>
  </w:style>
  <w:style w:type="paragraph" w:styleId="Aufzhlungszeichen2">
    <w:name w:val="List Bullet 2"/>
    <w:basedOn w:val="Standard"/>
    <w:autoRedefine/>
    <w:uiPriority w:val="99"/>
    <w:unhideWhenUsed/>
    <w:rsid w:val="00CD0FC6"/>
    <w:pPr>
      <w:numPr>
        <w:numId w:val="8"/>
      </w:numPr>
      <w:contextualSpacing/>
    </w:pPr>
  </w:style>
  <w:style w:type="paragraph" w:styleId="Liste2">
    <w:name w:val="List 2"/>
    <w:basedOn w:val="Standard"/>
    <w:uiPriority w:val="99"/>
    <w:unhideWhenUsed/>
    <w:rsid w:val="00B45A04"/>
    <w:pPr>
      <w:ind w:left="566" w:hanging="283"/>
      <w:contextualSpacing/>
    </w:pPr>
  </w:style>
  <w:style w:type="paragraph" w:styleId="Liste">
    <w:name w:val="List"/>
    <w:basedOn w:val="Standard"/>
    <w:uiPriority w:val="99"/>
    <w:unhideWhenUsed/>
    <w:rsid w:val="00B45A04"/>
    <w:pPr>
      <w:ind w:left="283" w:hanging="283"/>
      <w:contextualSpacing/>
    </w:pPr>
  </w:style>
  <w:style w:type="paragraph" w:styleId="Liste3">
    <w:name w:val="List 3"/>
    <w:basedOn w:val="Standard"/>
    <w:uiPriority w:val="99"/>
    <w:unhideWhenUsed/>
    <w:rsid w:val="00B45A04"/>
    <w:pPr>
      <w:ind w:left="849" w:hanging="283"/>
      <w:contextualSpacing/>
    </w:pPr>
  </w:style>
  <w:style w:type="paragraph" w:styleId="Liste5">
    <w:name w:val="List 5"/>
    <w:basedOn w:val="Standard"/>
    <w:uiPriority w:val="99"/>
    <w:unhideWhenUsed/>
    <w:rsid w:val="00B45A04"/>
    <w:pPr>
      <w:ind w:left="1415" w:hanging="283"/>
      <w:contextualSpacing/>
    </w:pPr>
  </w:style>
  <w:style w:type="paragraph" w:styleId="Aufzhlungszeichen3">
    <w:name w:val="List Bullet 3"/>
    <w:basedOn w:val="Standard"/>
    <w:uiPriority w:val="99"/>
    <w:unhideWhenUsed/>
    <w:rsid w:val="00CD0FC6"/>
    <w:pPr>
      <w:numPr>
        <w:numId w:val="5"/>
      </w:numPr>
      <w:contextualSpacing/>
    </w:pPr>
  </w:style>
  <w:style w:type="numbering" w:customStyle="1" w:styleId="ListeANU">
    <w:name w:val="Liste_ANU"/>
    <w:uiPriority w:val="99"/>
    <w:rsid w:val="00CD0FC6"/>
    <w:pPr>
      <w:numPr>
        <w:numId w:val="9"/>
      </w:numPr>
    </w:pPr>
  </w:style>
  <w:style w:type="paragraph" w:customStyle="1" w:styleId="Listeunsortiert">
    <w:name w:val="Liste_unsortiert"/>
    <w:basedOn w:val="Standard"/>
    <w:qFormat/>
    <w:rsid w:val="004C223E"/>
    <w:pPr>
      <w:numPr>
        <w:numId w:val="12"/>
      </w:numPr>
      <w:spacing w:after="80"/>
    </w:pPr>
    <w:rPr>
      <w:rFonts w:cs="Calibri"/>
    </w:rPr>
  </w:style>
  <w:style w:type="paragraph" w:customStyle="1" w:styleId="Listesortiert1">
    <w:name w:val="Liste_sortiert_1"/>
    <w:basedOn w:val="Standard"/>
    <w:qFormat/>
    <w:rsid w:val="004C223E"/>
    <w:pPr>
      <w:numPr>
        <w:numId w:val="11"/>
      </w:numPr>
      <w:spacing w:after="80"/>
      <w:ind w:left="568" w:hanging="284"/>
    </w:pPr>
    <w:rPr>
      <w:rFonts w:cs="Calibri"/>
    </w:rPr>
  </w:style>
  <w:style w:type="paragraph" w:customStyle="1" w:styleId="Listesortiert2">
    <w:name w:val="Liste_sortiert_2"/>
    <w:basedOn w:val="Standard"/>
    <w:qFormat/>
    <w:rsid w:val="004C223E"/>
    <w:pPr>
      <w:numPr>
        <w:numId w:val="10"/>
      </w:numPr>
      <w:spacing w:after="80"/>
    </w:pPr>
  </w:style>
  <w:style w:type="paragraph" w:customStyle="1" w:styleId="TextohneAbstand">
    <w:name w:val="Text_ohne_Abstand"/>
    <w:basedOn w:val="Standard"/>
    <w:qFormat/>
    <w:rsid w:val="006E0E76"/>
    <w:pPr>
      <w:spacing w:after="0"/>
    </w:pPr>
  </w:style>
  <w:style w:type="character" w:styleId="Hyperlink">
    <w:name w:val="Hyperlink"/>
    <w:basedOn w:val="Absatz-Standardschriftart"/>
    <w:uiPriority w:val="99"/>
    <w:unhideWhenUsed/>
    <w:rsid w:val="005552E9"/>
    <w:rPr>
      <w:color w:val="0000FF" w:themeColor="hyperlink"/>
      <w:u w:val="single"/>
    </w:rPr>
  </w:style>
  <w:style w:type="table" w:styleId="Tabellenraster">
    <w:name w:val="Table Grid"/>
    <w:basedOn w:val="NormaleTabelle"/>
    <w:uiPriority w:val="59"/>
    <w:rsid w:val="00A7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ersteZeile">
    <w:name w:val="Textbox_ersteZeile"/>
    <w:basedOn w:val="TextohneAbstand"/>
    <w:qFormat/>
    <w:rsid w:val="00635445"/>
    <w:pPr>
      <w:pBdr>
        <w:top w:val="single" w:sz="4" w:space="0" w:color="ADCE60"/>
      </w:pBdr>
    </w:pPr>
    <w:rPr>
      <w:color w:val="D6E6B1"/>
      <w:sz w:val="12"/>
    </w:rPr>
  </w:style>
  <w:style w:type="paragraph" w:customStyle="1" w:styleId="TabelleUeberschrift">
    <w:name w:val="Tabelle_Ueberschrift"/>
    <w:basedOn w:val="Standard"/>
    <w:next w:val="Standard"/>
    <w:qFormat/>
    <w:rsid w:val="00521BE3"/>
    <w:pPr>
      <w:outlineLvl w:val="0"/>
    </w:pPr>
    <w:rPr>
      <w:color w:val="7F7F7F" w:themeColor="text1" w:themeTint="80"/>
    </w:rPr>
  </w:style>
  <w:style w:type="paragraph" w:customStyle="1" w:styleId="Tabellezwischen">
    <w:name w:val="Tabelle_zwischen"/>
    <w:basedOn w:val="Standard"/>
    <w:qFormat/>
    <w:rsid w:val="007C0136"/>
    <w:pPr>
      <w:spacing w:after="0"/>
    </w:pPr>
    <w:rPr>
      <w:rFonts w:cs="Arial"/>
      <w:i/>
      <w:color w:val="404040" w:themeColor="text1" w:themeTint="BF"/>
      <w:sz w:val="8"/>
      <w:szCs w:val="18"/>
    </w:rPr>
  </w:style>
  <w:style w:type="paragraph" w:customStyle="1" w:styleId="Kastentext">
    <w:name w:val="Kastentext"/>
    <w:basedOn w:val="TextohneAbstand"/>
    <w:qFormat/>
    <w:rsid w:val="004B5FD8"/>
    <w:pPr>
      <w:spacing w:line="240" w:lineRule="exact"/>
    </w:pPr>
    <w:rPr>
      <w:color w:val="7F7F7F" w:themeColor="text1" w:themeTint="80"/>
      <w:spacing w:val="20"/>
      <w:sz w:val="16"/>
      <w:szCs w:val="16"/>
    </w:rPr>
  </w:style>
  <w:style w:type="paragraph" w:customStyle="1" w:styleId="Rubriktitel">
    <w:name w:val="Rubriktitel"/>
    <w:basedOn w:val="TextohneAbstand"/>
    <w:qFormat/>
    <w:rsid w:val="00A72366"/>
    <w:pPr>
      <w:jc w:val="right"/>
    </w:pPr>
    <w:rPr>
      <w:color w:val="7F7F7F" w:themeColor="text1" w:themeTint="80"/>
      <w:spacing w:val="3"/>
      <w:sz w:val="16"/>
      <w:szCs w:val="16"/>
    </w:rPr>
  </w:style>
  <w:style w:type="character" w:customStyle="1" w:styleId="Auszeichnung">
    <w:name w:val="Auszeichnung"/>
    <w:basedOn w:val="Absatz-Standardschriftart"/>
    <w:uiPriority w:val="1"/>
    <w:qFormat/>
    <w:rsid w:val="00F10738"/>
    <w:rPr>
      <w:rFonts w:asciiTheme="majorHAnsi" w:hAnsiTheme="majorHAnsi"/>
      <w:b/>
      <w:bCs/>
      <w:color w:val="262626" w:themeColor="text1" w:themeTint="D9"/>
      <w:spacing w:val="2"/>
      <w:sz w:val="18"/>
      <w:szCs w:val="18"/>
    </w:rPr>
  </w:style>
  <w:style w:type="character" w:styleId="Fett">
    <w:name w:val="Strong"/>
    <w:basedOn w:val="Absatz-Standardschriftart"/>
    <w:uiPriority w:val="22"/>
    <w:qFormat/>
    <w:rsid w:val="00F10738"/>
    <w:rPr>
      <w:b/>
      <w:bCs/>
    </w:rPr>
  </w:style>
  <w:style w:type="paragraph" w:customStyle="1" w:styleId="TabelleFliesstext">
    <w:name w:val="Tabelle_Fliesstext"/>
    <w:basedOn w:val="TextohneAbstand"/>
    <w:qFormat/>
    <w:rsid w:val="00606C93"/>
    <w:rPr>
      <w:szCs w:val="18"/>
    </w:rPr>
  </w:style>
  <w:style w:type="paragraph" w:customStyle="1" w:styleId="Linien">
    <w:name w:val="Linien"/>
    <w:basedOn w:val="Standard"/>
    <w:next w:val="Standard"/>
    <w:qFormat/>
    <w:rsid w:val="00962BC1"/>
    <w:pPr>
      <w:spacing w:before="200"/>
      <w:jc w:val="both"/>
    </w:pPr>
    <w:rPr>
      <w:color w:val="86B819"/>
      <w:u w:val="single"/>
    </w:rPr>
  </w:style>
  <w:style w:type="paragraph" w:customStyle="1" w:styleId="Hinweis">
    <w:name w:val="Hinweis"/>
    <w:basedOn w:val="TextohneAbstand"/>
    <w:next w:val="TextohneAbstand"/>
    <w:qFormat/>
    <w:rsid w:val="00521BE3"/>
    <w:pPr>
      <w:jc w:val="center"/>
    </w:pPr>
    <w:rPr>
      <w:color w:val="E36C0A" w:themeColor="accent6" w:themeShade="BF"/>
    </w:rPr>
  </w:style>
  <w:style w:type="paragraph" w:customStyle="1" w:styleId="HinweisPfeil">
    <w:name w:val="Hinweis_Pfeil"/>
    <w:basedOn w:val="Hinweis"/>
    <w:qFormat/>
    <w:rsid w:val="007939CA"/>
    <w:pPr>
      <w:numPr>
        <w:numId w:val="13"/>
      </w:numPr>
      <w:jc w:val="left"/>
    </w:pPr>
    <w:rPr>
      <w:color w:val="0A491C"/>
    </w:rPr>
  </w:style>
  <w:style w:type="paragraph" w:customStyle="1" w:styleId="TabelleAufzhlung">
    <w:name w:val="Tabelle_Aufzählung"/>
    <w:basedOn w:val="TabelleFliesstext"/>
    <w:qFormat/>
    <w:rsid w:val="006246AB"/>
    <w:pPr>
      <w:numPr>
        <w:numId w:val="14"/>
      </w:numPr>
    </w:pPr>
    <w:rPr>
      <w:lang w:eastAsia="en-US"/>
    </w:rPr>
  </w:style>
  <w:style w:type="character" w:customStyle="1" w:styleId="WW8Num9z3">
    <w:name w:val="WW8Num9z3"/>
    <w:rsid w:val="00447B2E"/>
  </w:style>
  <w:style w:type="character" w:styleId="Kommentarzeichen">
    <w:name w:val="annotation reference"/>
    <w:uiPriority w:val="99"/>
    <w:semiHidden/>
    <w:unhideWhenUsed/>
    <w:rsid w:val="0005190C"/>
    <w:rPr>
      <w:sz w:val="16"/>
      <w:szCs w:val="16"/>
    </w:rPr>
  </w:style>
  <w:style w:type="paragraph" w:styleId="Kommentartext">
    <w:name w:val="annotation text"/>
    <w:basedOn w:val="Standard"/>
    <w:link w:val="KommentartextZchn"/>
    <w:uiPriority w:val="99"/>
    <w:semiHidden/>
    <w:unhideWhenUsed/>
    <w:rsid w:val="0005190C"/>
    <w:pPr>
      <w:tabs>
        <w:tab w:val="clear" w:pos="284"/>
      </w:tabs>
      <w:suppressAutoHyphens w:val="0"/>
      <w:spacing w:after="200" w:line="276" w:lineRule="auto"/>
    </w:pPr>
    <w:rPr>
      <w:color w:val="auto"/>
      <w:sz w:val="20"/>
      <w:szCs w:val="20"/>
      <w:lang w:eastAsia="en-US"/>
    </w:rPr>
  </w:style>
  <w:style w:type="character" w:customStyle="1" w:styleId="KommentartextZchn">
    <w:name w:val="Kommentartext Zchn"/>
    <w:basedOn w:val="Absatz-Standardschriftart"/>
    <w:link w:val="Kommentartext"/>
    <w:uiPriority w:val="99"/>
    <w:semiHidden/>
    <w:rsid w:val="0005190C"/>
    <w:rPr>
      <w:rFonts w:ascii="Calibri" w:eastAsia="Calibri" w:hAnsi="Calibri" w:cs="Times New Roman"/>
      <w:sz w:val="20"/>
      <w:szCs w:val="20"/>
      <w:lang w:eastAsia="en-US"/>
    </w:rPr>
  </w:style>
  <w:style w:type="paragraph" w:styleId="Listenabsatz">
    <w:name w:val="List Paragraph"/>
    <w:basedOn w:val="Standard"/>
    <w:uiPriority w:val="34"/>
    <w:qFormat/>
    <w:rsid w:val="00693D1C"/>
    <w:pPr>
      <w:tabs>
        <w:tab w:val="clear" w:pos="284"/>
      </w:tabs>
      <w:suppressAutoHyphens w:val="0"/>
      <w:spacing w:after="200" w:line="276" w:lineRule="auto"/>
      <w:ind w:left="708"/>
    </w:pPr>
    <w:rPr>
      <w:color w:val="auto"/>
      <w:sz w:val="22"/>
      <w:szCs w:val="22"/>
      <w:lang w:eastAsia="en-US"/>
    </w:rPr>
  </w:style>
  <w:style w:type="paragraph" w:styleId="StandardWeb">
    <w:name w:val="Normal (Web)"/>
    <w:basedOn w:val="Standard"/>
    <w:uiPriority w:val="99"/>
    <w:semiHidden/>
    <w:unhideWhenUsed/>
    <w:rsid w:val="00693D1C"/>
    <w:pPr>
      <w:tabs>
        <w:tab w:val="clear" w:pos="284"/>
      </w:tabs>
      <w:suppressAutoHyphens w:val="0"/>
      <w:spacing w:before="100" w:beforeAutospacing="1" w:after="100" w:afterAutospacing="1"/>
    </w:pPr>
    <w:rPr>
      <w:rFonts w:ascii="Times New Roman" w:eastAsia="Times New Roman" w:hAnsi="Times New Roman"/>
      <w:color w:val="auto"/>
      <w:sz w:val="24"/>
      <w:szCs w:val="24"/>
      <w:lang w:eastAsia="de-DE"/>
    </w:rPr>
  </w:style>
  <w:style w:type="paragraph" w:customStyle="1" w:styleId="Listenabsatz1">
    <w:name w:val="Listenabsatz1"/>
    <w:basedOn w:val="Standard"/>
    <w:rsid w:val="00693D1C"/>
    <w:pPr>
      <w:widowControl w:val="0"/>
      <w:tabs>
        <w:tab w:val="clear" w:pos="284"/>
      </w:tabs>
      <w:spacing w:after="120"/>
      <w:ind w:left="720"/>
    </w:pPr>
    <w:rPr>
      <w:rFonts w:ascii="Times New Roman" w:eastAsia="SimSun" w:hAnsi="Times New Roman" w:cs="Mangal"/>
      <w:color w:val="auto"/>
      <w:kern w:val="1"/>
      <w:sz w:val="24"/>
      <w:szCs w:val="24"/>
      <w:lang w:eastAsia="hi-IN" w:bidi="hi-IN"/>
    </w:rPr>
  </w:style>
  <w:style w:type="paragraph" w:styleId="Endnotentext">
    <w:name w:val="endnote text"/>
    <w:basedOn w:val="Standard"/>
    <w:link w:val="EndnotentextZchn"/>
    <w:uiPriority w:val="99"/>
    <w:semiHidden/>
    <w:unhideWhenUsed/>
    <w:rsid w:val="0056617C"/>
    <w:pPr>
      <w:tabs>
        <w:tab w:val="clear" w:pos="284"/>
      </w:tabs>
      <w:suppressAutoHyphens w:val="0"/>
      <w:spacing w:after="200" w:line="276" w:lineRule="auto"/>
    </w:pPr>
    <w:rPr>
      <w:color w:val="auto"/>
      <w:sz w:val="20"/>
      <w:szCs w:val="20"/>
      <w:lang w:eastAsia="en-US"/>
    </w:rPr>
  </w:style>
  <w:style w:type="character" w:customStyle="1" w:styleId="EndnotentextZchn">
    <w:name w:val="Endnotentext Zchn"/>
    <w:basedOn w:val="Absatz-Standardschriftart"/>
    <w:link w:val="Endnotentext"/>
    <w:uiPriority w:val="99"/>
    <w:semiHidden/>
    <w:rsid w:val="0056617C"/>
    <w:rPr>
      <w:rFonts w:ascii="Calibri" w:eastAsia="Calibri" w:hAnsi="Calibri" w:cs="Times New Roman"/>
      <w:sz w:val="20"/>
      <w:szCs w:val="20"/>
      <w:lang w:eastAsia="en-US"/>
    </w:rPr>
  </w:style>
  <w:style w:type="paragraph" w:customStyle="1" w:styleId="TabellenInhalt">
    <w:name w:val="Tabellen Inhalt"/>
    <w:basedOn w:val="Standard"/>
    <w:rsid w:val="006E0E76"/>
    <w:pPr>
      <w:widowControl w:val="0"/>
      <w:suppressLineNumbers/>
      <w:tabs>
        <w:tab w:val="clear" w:pos="284"/>
      </w:tabs>
      <w:spacing w:after="0"/>
    </w:pPr>
    <w:rPr>
      <w:rFonts w:ascii="Times New Roman" w:eastAsia="SimSun" w:hAnsi="Times New Roman" w:cs="Mangal"/>
      <w:color w:val="auto"/>
      <w:kern w:val="1"/>
      <w:sz w:val="24"/>
      <w:szCs w:val="24"/>
      <w:lang w:eastAsia="hi-IN" w:bidi="hi-IN"/>
    </w:rPr>
  </w:style>
  <w:style w:type="character" w:customStyle="1" w:styleId="unterstrichen">
    <w:name w:val="unterstrichen"/>
    <w:basedOn w:val="Absatz-Standardschriftart"/>
    <w:uiPriority w:val="1"/>
    <w:qFormat/>
    <w:rsid w:val="00962BC1"/>
    <w:rPr>
      <w:rFonts w:asciiTheme="majorHAnsi" w:hAnsiTheme="majorHAnsi"/>
      <w:color w:val="86B819"/>
      <w:sz w:val="21"/>
      <w:u w:val="single"/>
    </w:rPr>
  </w:style>
  <w:style w:type="paragraph" w:customStyle="1" w:styleId="StandardWeb1">
    <w:name w:val="Standard (Web)1"/>
    <w:basedOn w:val="Standard"/>
    <w:rsid w:val="00983CDB"/>
    <w:pPr>
      <w:tabs>
        <w:tab w:val="clear" w:pos="284"/>
        <w:tab w:val="clear" w:pos="1418"/>
        <w:tab w:val="clear" w:pos="2835"/>
        <w:tab w:val="clear" w:pos="3969"/>
        <w:tab w:val="clear" w:pos="4536"/>
        <w:tab w:val="clear" w:pos="5103"/>
        <w:tab w:val="clear" w:pos="5670"/>
        <w:tab w:val="clear" w:pos="7938"/>
        <w:tab w:val="clear" w:pos="8505"/>
        <w:tab w:val="clear" w:pos="9072"/>
        <w:tab w:val="clear" w:pos="9639"/>
        <w:tab w:val="clear" w:pos="10206"/>
      </w:tabs>
      <w:spacing w:before="28" w:after="119" w:line="100" w:lineRule="atLeast"/>
    </w:pPr>
    <w:rPr>
      <w:rFonts w:ascii="Times New Roman" w:eastAsia="Times New Roman" w:hAnsi="Times New Roman"/>
      <w:color w:val="auto"/>
      <w:kern w:val="1"/>
      <w:sz w:val="24"/>
      <w:szCs w:val="24"/>
    </w:rPr>
  </w:style>
  <w:style w:type="paragraph" w:styleId="Textkrper">
    <w:name w:val="Body Text"/>
    <w:basedOn w:val="Standard"/>
    <w:link w:val="TextkrperZchn"/>
    <w:rsid w:val="00A93FEE"/>
    <w:pPr>
      <w:tabs>
        <w:tab w:val="clear" w:pos="284"/>
        <w:tab w:val="clear" w:pos="1418"/>
        <w:tab w:val="clear" w:pos="2835"/>
        <w:tab w:val="clear" w:pos="3969"/>
        <w:tab w:val="clear" w:pos="4536"/>
        <w:tab w:val="clear" w:pos="5103"/>
        <w:tab w:val="clear" w:pos="5670"/>
        <w:tab w:val="clear" w:pos="7938"/>
        <w:tab w:val="clear" w:pos="8505"/>
        <w:tab w:val="clear" w:pos="9072"/>
        <w:tab w:val="clear" w:pos="9639"/>
        <w:tab w:val="clear" w:pos="10206"/>
      </w:tabs>
      <w:spacing w:after="120" w:line="276" w:lineRule="auto"/>
    </w:pPr>
    <w:rPr>
      <w:rFonts w:eastAsia="SimSun" w:cs="Calibri"/>
      <w:color w:val="auto"/>
      <w:kern w:val="1"/>
      <w:sz w:val="22"/>
      <w:szCs w:val="22"/>
    </w:rPr>
  </w:style>
  <w:style w:type="character" w:customStyle="1" w:styleId="TextkrperZchn">
    <w:name w:val="Textkörper Zchn"/>
    <w:basedOn w:val="Absatz-Standardschriftart"/>
    <w:link w:val="Textkrper"/>
    <w:rsid w:val="00A93FEE"/>
    <w:rPr>
      <w:rFonts w:ascii="Calibri" w:eastAsia="SimSun" w:hAnsi="Calibri" w:cs="Calibri"/>
      <w:kern w:val="1"/>
      <w:sz w:val="22"/>
      <w:szCs w:val="22"/>
      <w:lang w:eastAsia="ar-SA"/>
    </w:rPr>
  </w:style>
  <w:style w:type="paragraph" w:styleId="Kommentarthema">
    <w:name w:val="annotation subject"/>
    <w:basedOn w:val="Kommentartext"/>
    <w:next w:val="Kommentartext"/>
    <w:link w:val="KommentarthemaZchn"/>
    <w:uiPriority w:val="99"/>
    <w:semiHidden/>
    <w:unhideWhenUsed/>
    <w:rsid w:val="004330FD"/>
    <w:pPr>
      <w:tabs>
        <w:tab w:val="left" w:pos="284"/>
      </w:tabs>
      <w:suppressAutoHyphens/>
      <w:spacing w:after="160" w:line="240" w:lineRule="auto"/>
    </w:pPr>
    <w:rPr>
      <w:b/>
      <w:bCs/>
      <w:color w:val="262626" w:themeColor="text1" w:themeTint="D9"/>
      <w:lang w:eastAsia="ar-SA"/>
    </w:rPr>
  </w:style>
  <w:style w:type="character" w:customStyle="1" w:styleId="KommentarthemaZchn">
    <w:name w:val="Kommentarthema Zchn"/>
    <w:basedOn w:val="KommentartextZchn"/>
    <w:link w:val="Kommentarthema"/>
    <w:uiPriority w:val="99"/>
    <w:semiHidden/>
    <w:rsid w:val="004330FD"/>
    <w:rPr>
      <w:rFonts w:ascii="Calibri" w:eastAsia="Calibri" w:hAnsi="Calibri" w:cs="Times New Roman"/>
      <w:b/>
      <w:bCs/>
      <w:color w:val="262626" w:themeColor="text1" w:themeTint="D9"/>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3824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AB945-8133-48E3-B66A-D5A4DCDDF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347</Words>
  <Characters>2190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Gesa</dc:creator>
  <cp:lastModifiedBy>Heike Weging-Lude</cp:lastModifiedBy>
  <cp:revision>23</cp:revision>
  <cp:lastPrinted>2019-01-29T11:15:00Z</cp:lastPrinted>
  <dcterms:created xsi:type="dcterms:W3CDTF">2022-11-28T08:21:00Z</dcterms:created>
  <dcterms:modified xsi:type="dcterms:W3CDTF">2022-12-19T09:13:00Z</dcterms:modified>
</cp:coreProperties>
</file>